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3AB" w:rsidRPr="0071681E" w:rsidRDefault="0071681E" w:rsidP="00F133AB">
      <w:pPr>
        <w:spacing w:after="0" w:line="360" w:lineRule="auto"/>
        <w:contextualSpacing/>
        <w:jc w:val="center"/>
        <w:rPr>
          <w:rFonts w:ascii="Times New Roman" w:eastAsia="Times New Roman" w:hAnsi="Times New Roman" w:cs="Times New Roman"/>
          <w:b/>
          <w:sz w:val="32"/>
          <w:szCs w:val="32"/>
        </w:rPr>
      </w:pPr>
      <w:r w:rsidRPr="0071681E">
        <w:rPr>
          <w:rFonts w:ascii="Times New Roman" w:eastAsia="Times New Roman" w:hAnsi="Times New Roman" w:cs="Times New Roman"/>
          <w:b/>
          <w:sz w:val="32"/>
          <w:szCs w:val="32"/>
        </w:rPr>
        <w:t>Содержание</w:t>
      </w:r>
    </w:p>
    <w:p w:rsidR="00443AD1" w:rsidRDefault="00443AD1" w:rsidP="00F133AB">
      <w:pPr>
        <w:spacing w:after="0" w:line="360" w:lineRule="auto"/>
        <w:contextualSpacing/>
        <w:jc w:val="center"/>
        <w:rPr>
          <w:rFonts w:ascii="Times New Roman" w:eastAsia="Times New Roman" w:hAnsi="Times New Roman" w:cs="Times New Roman"/>
          <w:b/>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gridCol w:w="850"/>
      </w:tblGrid>
      <w:tr w:rsidR="0071681E" w:rsidRPr="003C5F76" w:rsidTr="00435042">
        <w:trPr>
          <w:trHeight w:hRule="exact" w:val="454"/>
        </w:trPr>
        <w:tc>
          <w:tcPr>
            <w:tcW w:w="9039" w:type="dxa"/>
            <w:shd w:val="clear" w:color="auto" w:fill="auto"/>
          </w:tcPr>
          <w:p w:rsidR="0071681E" w:rsidRPr="003C5F76" w:rsidRDefault="0071681E" w:rsidP="00652083">
            <w:pPr>
              <w:spacing w:after="0" w:line="360" w:lineRule="auto"/>
              <w:rPr>
                <w:rFonts w:ascii="Times New Roman" w:hAnsi="Times New Roman"/>
                <w:sz w:val="28"/>
                <w:szCs w:val="20"/>
              </w:rPr>
            </w:pPr>
            <w:r w:rsidRPr="003C5F76">
              <w:rPr>
                <w:rFonts w:ascii="Times New Roman" w:hAnsi="Times New Roman"/>
                <w:sz w:val="28"/>
                <w:szCs w:val="20"/>
              </w:rPr>
              <w:t>Введение ………………………………………………………………………</w:t>
            </w:r>
            <w:bookmarkStart w:id="0" w:name="_GoBack"/>
            <w:bookmarkEnd w:id="0"/>
          </w:p>
        </w:tc>
        <w:tc>
          <w:tcPr>
            <w:tcW w:w="850" w:type="dxa"/>
          </w:tcPr>
          <w:p w:rsidR="0071681E" w:rsidRPr="00134A0D" w:rsidRDefault="0071681E" w:rsidP="00652083">
            <w:pPr>
              <w:widowControl w:val="0"/>
              <w:spacing w:after="0" w:line="360" w:lineRule="auto"/>
              <w:ind w:left="-57" w:right="-57"/>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r>
      <w:tr w:rsidR="0071681E" w:rsidRPr="003C5F76" w:rsidTr="00435042">
        <w:trPr>
          <w:trHeight w:hRule="exact" w:val="454"/>
        </w:trPr>
        <w:tc>
          <w:tcPr>
            <w:tcW w:w="9039" w:type="dxa"/>
            <w:shd w:val="clear" w:color="auto" w:fill="auto"/>
          </w:tcPr>
          <w:p w:rsidR="0071681E" w:rsidRPr="003C5F76" w:rsidRDefault="0071681E" w:rsidP="00652083">
            <w:pPr>
              <w:spacing w:after="0" w:line="360" w:lineRule="auto"/>
              <w:ind w:left="252" w:hanging="252"/>
              <w:rPr>
                <w:rFonts w:ascii="Times New Roman" w:hAnsi="Times New Roman"/>
                <w:sz w:val="28"/>
                <w:szCs w:val="20"/>
              </w:rPr>
            </w:pPr>
            <w:r w:rsidRPr="003C5F76">
              <w:rPr>
                <w:rFonts w:ascii="Times New Roman" w:hAnsi="Times New Roman"/>
                <w:sz w:val="28"/>
                <w:szCs w:val="28"/>
              </w:rPr>
              <w:t xml:space="preserve">1 </w:t>
            </w:r>
            <w:r w:rsidR="00652083">
              <w:rPr>
                <w:rFonts w:ascii="Times New Roman" w:hAnsi="Times New Roman" w:cs="Times New Roman"/>
                <w:sz w:val="28"/>
                <w:szCs w:val="28"/>
              </w:rPr>
              <w:t>Теоретические основы…………………………………..</w:t>
            </w:r>
            <w:r>
              <w:rPr>
                <w:rFonts w:ascii="Times New Roman" w:hAnsi="Times New Roman"/>
                <w:sz w:val="28"/>
                <w:szCs w:val="28"/>
              </w:rPr>
              <w:t>…………………..</w:t>
            </w:r>
          </w:p>
        </w:tc>
        <w:tc>
          <w:tcPr>
            <w:tcW w:w="850" w:type="dxa"/>
          </w:tcPr>
          <w:p w:rsidR="0071681E" w:rsidRPr="00134A0D" w:rsidRDefault="0071681E" w:rsidP="00652083">
            <w:pPr>
              <w:widowControl w:val="0"/>
              <w:spacing w:after="0" w:line="360" w:lineRule="auto"/>
              <w:ind w:left="-77" w:right="-57"/>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r>
      <w:tr w:rsidR="0071681E" w:rsidRPr="003C5F76" w:rsidTr="00652083">
        <w:trPr>
          <w:trHeight w:hRule="exact" w:val="475"/>
        </w:trPr>
        <w:tc>
          <w:tcPr>
            <w:tcW w:w="9039" w:type="dxa"/>
            <w:shd w:val="clear" w:color="auto" w:fill="auto"/>
          </w:tcPr>
          <w:p w:rsidR="0071681E" w:rsidRPr="003C5F76" w:rsidRDefault="0071681E" w:rsidP="00652083">
            <w:pPr>
              <w:spacing w:after="0" w:line="360" w:lineRule="auto"/>
              <w:ind w:left="238" w:hanging="238"/>
              <w:rPr>
                <w:rFonts w:ascii="Times New Roman" w:hAnsi="Times New Roman"/>
                <w:sz w:val="28"/>
                <w:szCs w:val="20"/>
              </w:rPr>
            </w:pPr>
            <w:r w:rsidRPr="003C5F76">
              <w:rPr>
                <w:rFonts w:ascii="Times New Roman" w:hAnsi="Times New Roman"/>
                <w:sz w:val="28"/>
                <w:szCs w:val="28"/>
              </w:rPr>
              <w:t>2</w:t>
            </w:r>
            <w:r w:rsidR="00652083">
              <w:rPr>
                <w:rFonts w:ascii="Times New Roman" w:hAnsi="Times New Roman"/>
                <w:sz w:val="28"/>
                <w:szCs w:val="28"/>
              </w:rPr>
              <w:t xml:space="preserve"> Анализ и оценка…...</w:t>
            </w:r>
            <w:r w:rsidRPr="003C5F76">
              <w:rPr>
                <w:rFonts w:ascii="Times New Roman" w:hAnsi="Times New Roman"/>
                <w:sz w:val="28"/>
                <w:szCs w:val="28"/>
              </w:rPr>
              <w:t>…………………………………………………</w:t>
            </w:r>
            <w:r>
              <w:rPr>
                <w:rFonts w:ascii="Times New Roman" w:hAnsi="Times New Roman"/>
                <w:sz w:val="28"/>
                <w:szCs w:val="28"/>
              </w:rPr>
              <w:t>……...</w:t>
            </w:r>
          </w:p>
        </w:tc>
        <w:tc>
          <w:tcPr>
            <w:tcW w:w="850" w:type="dxa"/>
          </w:tcPr>
          <w:p w:rsidR="0071681E" w:rsidRPr="00134A0D" w:rsidRDefault="0071681E" w:rsidP="00652083">
            <w:pPr>
              <w:widowControl w:val="0"/>
              <w:spacing w:after="0" w:line="360" w:lineRule="auto"/>
              <w:ind w:left="-57" w:right="-57"/>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p>
        </w:tc>
      </w:tr>
      <w:tr w:rsidR="0071681E" w:rsidRPr="003C5F76" w:rsidTr="00435042">
        <w:trPr>
          <w:trHeight w:hRule="exact" w:val="709"/>
        </w:trPr>
        <w:tc>
          <w:tcPr>
            <w:tcW w:w="9039" w:type="dxa"/>
            <w:shd w:val="clear" w:color="auto" w:fill="auto"/>
          </w:tcPr>
          <w:p w:rsidR="0071681E" w:rsidRPr="003C5F76" w:rsidRDefault="0071681E" w:rsidP="00652083">
            <w:pPr>
              <w:spacing w:after="0" w:line="240" w:lineRule="auto"/>
              <w:ind w:left="252" w:hanging="252"/>
              <w:rPr>
                <w:rFonts w:ascii="Times New Roman" w:hAnsi="Times New Roman"/>
                <w:sz w:val="28"/>
                <w:szCs w:val="20"/>
              </w:rPr>
            </w:pPr>
            <w:r w:rsidRPr="003C5F76">
              <w:rPr>
                <w:rFonts w:ascii="Times New Roman" w:hAnsi="Times New Roman"/>
                <w:sz w:val="28"/>
                <w:szCs w:val="28"/>
              </w:rPr>
              <w:t xml:space="preserve">3 </w:t>
            </w:r>
            <w:r w:rsidR="00652083">
              <w:rPr>
                <w:rFonts w:ascii="Times New Roman" w:hAnsi="Times New Roman" w:cs="Times New Roman"/>
                <w:sz w:val="28"/>
                <w:szCs w:val="28"/>
              </w:rPr>
              <w:t xml:space="preserve">Совершенствование механизмов / Дальнейшее развитие проблем и тому подобные формулировки </w:t>
            </w:r>
            <w:r w:rsidRPr="003C5F76">
              <w:rPr>
                <w:rFonts w:ascii="Times New Roman" w:hAnsi="Times New Roman"/>
                <w:sz w:val="28"/>
                <w:szCs w:val="28"/>
              </w:rPr>
              <w:t>……</w:t>
            </w:r>
            <w:r w:rsidR="00652083">
              <w:rPr>
                <w:rFonts w:ascii="Times New Roman" w:hAnsi="Times New Roman"/>
                <w:sz w:val="28"/>
                <w:szCs w:val="28"/>
              </w:rPr>
              <w:t>…………………….</w:t>
            </w:r>
            <w:r w:rsidRPr="003C5F76">
              <w:rPr>
                <w:rFonts w:ascii="Times New Roman" w:hAnsi="Times New Roman"/>
                <w:sz w:val="28"/>
                <w:szCs w:val="28"/>
              </w:rPr>
              <w:t>…………</w:t>
            </w:r>
            <w:r>
              <w:rPr>
                <w:rFonts w:ascii="Times New Roman" w:hAnsi="Times New Roman"/>
                <w:sz w:val="28"/>
                <w:szCs w:val="28"/>
              </w:rPr>
              <w:t>……...</w:t>
            </w:r>
          </w:p>
        </w:tc>
        <w:tc>
          <w:tcPr>
            <w:tcW w:w="850" w:type="dxa"/>
          </w:tcPr>
          <w:p w:rsidR="0071681E" w:rsidRDefault="0071681E" w:rsidP="0071681E">
            <w:pPr>
              <w:widowControl w:val="0"/>
              <w:spacing w:after="0" w:line="240" w:lineRule="auto"/>
              <w:ind w:left="-57" w:right="-57"/>
              <w:contextualSpacing/>
              <w:rPr>
                <w:rFonts w:ascii="Times New Roman" w:eastAsia="Times New Roman" w:hAnsi="Times New Roman" w:cs="Times New Roman"/>
                <w:sz w:val="28"/>
                <w:szCs w:val="28"/>
              </w:rPr>
            </w:pPr>
          </w:p>
          <w:p w:rsidR="0071681E" w:rsidRDefault="0071681E" w:rsidP="0071681E">
            <w:pPr>
              <w:widowControl w:val="0"/>
              <w:spacing w:after="0" w:line="240" w:lineRule="auto"/>
              <w:ind w:left="-57" w:right="-57"/>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18</w:t>
            </w:r>
          </w:p>
        </w:tc>
      </w:tr>
      <w:tr w:rsidR="0071681E" w:rsidRPr="003C5F76" w:rsidTr="00435042">
        <w:trPr>
          <w:trHeight w:hRule="exact" w:val="454"/>
        </w:trPr>
        <w:tc>
          <w:tcPr>
            <w:tcW w:w="9039" w:type="dxa"/>
            <w:shd w:val="clear" w:color="auto" w:fill="auto"/>
          </w:tcPr>
          <w:p w:rsidR="0071681E" w:rsidRPr="003C5F76" w:rsidRDefault="0071681E" w:rsidP="0066763B">
            <w:pPr>
              <w:spacing w:after="0" w:line="240" w:lineRule="auto"/>
              <w:rPr>
                <w:rFonts w:ascii="Times New Roman" w:hAnsi="Times New Roman"/>
                <w:sz w:val="28"/>
                <w:szCs w:val="20"/>
              </w:rPr>
            </w:pPr>
            <w:r w:rsidRPr="003C5F76">
              <w:rPr>
                <w:rFonts w:ascii="Times New Roman" w:hAnsi="Times New Roman"/>
                <w:sz w:val="28"/>
                <w:szCs w:val="20"/>
              </w:rPr>
              <w:t>Заключение …………………………………………………………………</w:t>
            </w:r>
            <w:r w:rsidR="0066763B">
              <w:rPr>
                <w:rFonts w:ascii="Times New Roman" w:hAnsi="Times New Roman"/>
                <w:sz w:val="28"/>
                <w:szCs w:val="20"/>
              </w:rPr>
              <w:t>…</w:t>
            </w:r>
          </w:p>
        </w:tc>
        <w:tc>
          <w:tcPr>
            <w:tcW w:w="850" w:type="dxa"/>
          </w:tcPr>
          <w:p w:rsidR="0071681E" w:rsidRPr="00134A0D" w:rsidRDefault="0071681E" w:rsidP="0071681E">
            <w:pPr>
              <w:widowControl w:val="0"/>
              <w:spacing w:after="0" w:line="240" w:lineRule="auto"/>
              <w:ind w:left="-57" w:right="-57"/>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24</w:t>
            </w:r>
          </w:p>
        </w:tc>
      </w:tr>
      <w:tr w:rsidR="0071681E" w:rsidRPr="003C5F76" w:rsidTr="00435042">
        <w:trPr>
          <w:trHeight w:hRule="exact" w:val="454"/>
        </w:trPr>
        <w:tc>
          <w:tcPr>
            <w:tcW w:w="9039" w:type="dxa"/>
            <w:shd w:val="clear" w:color="auto" w:fill="auto"/>
          </w:tcPr>
          <w:p w:rsidR="0071681E" w:rsidRPr="003C5F76" w:rsidRDefault="0071681E" w:rsidP="0071681E">
            <w:pPr>
              <w:spacing w:after="0" w:line="240" w:lineRule="auto"/>
              <w:rPr>
                <w:rFonts w:ascii="Times New Roman" w:hAnsi="Times New Roman"/>
                <w:sz w:val="28"/>
                <w:szCs w:val="20"/>
              </w:rPr>
            </w:pPr>
            <w:r w:rsidRPr="003C5F76">
              <w:rPr>
                <w:rFonts w:ascii="Times New Roman" w:hAnsi="Times New Roman"/>
                <w:sz w:val="28"/>
                <w:szCs w:val="20"/>
              </w:rPr>
              <w:t>Перечень использованных информационных ресурсов ……………………</w:t>
            </w:r>
          </w:p>
        </w:tc>
        <w:tc>
          <w:tcPr>
            <w:tcW w:w="850" w:type="dxa"/>
          </w:tcPr>
          <w:p w:rsidR="0071681E" w:rsidRPr="00134A0D" w:rsidRDefault="0071681E" w:rsidP="0071681E">
            <w:pPr>
              <w:widowControl w:val="0"/>
              <w:spacing w:after="0" w:line="240" w:lineRule="auto"/>
              <w:ind w:left="-57" w:right="-57"/>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25</w:t>
            </w:r>
          </w:p>
        </w:tc>
      </w:tr>
    </w:tbl>
    <w:p w:rsidR="00786C3C" w:rsidRDefault="00786C3C" w:rsidP="00435042">
      <w:pPr>
        <w:spacing w:after="0" w:line="360" w:lineRule="auto"/>
        <w:contextualSpacing/>
        <w:rPr>
          <w:rFonts w:ascii="Times New Roman" w:eastAsia="Times New Roman" w:hAnsi="Times New Roman" w:cs="Times New Roman"/>
          <w:b/>
          <w:sz w:val="28"/>
          <w:szCs w:val="28"/>
        </w:rPr>
      </w:pPr>
    </w:p>
    <w:p w:rsidR="0071681E" w:rsidRDefault="0071681E" w:rsidP="00F133AB">
      <w:pPr>
        <w:spacing w:after="0" w:line="360" w:lineRule="auto"/>
        <w:contextualSpacing/>
        <w:jc w:val="center"/>
        <w:rPr>
          <w:rFonts w:ascii="Times New Roman" w:eastAsia="Times New Roman" w:hAnsi="Times New Roman" w:cs="Times New Roman"/>
          <w:b/>
          <w:sz w:val="28"/>
          <w:szCs w:val="28"/>
        </w:rPr>
      </w:pPr>
    </w:p>
    <w:p w:rsidR="0071681E" w:rsidRPr="0071681E" w:rsidRDefault="0071681E" w:rsidP="00F133AB">
      <w:pPr>
        <w:spacing w:after="0" w:line="360" w:lineRule="auto"/>
        <w:contextualSpacing/>
        <w:jc w:val="center"/>
        <w:rPr>
          <w:rFonts w:ascii="Times New Roman" w:eastAsia="Times New Roman" w:hAnsi="Times New Roman" w:cs="Times New Roman"/>
          <w:b/>
          <w:color w:val="FF0000"/>
          <w:sz w:val="28"/>
          <w:szCs w:val="28"/>
        </w:rPr>
      </w:pPr>
      <w:r>
        <w:rPr>
          <w:rFonts w:ascii="Times New Roman" w:eastAsia="Times New Roman" w:hAnsi="Times New Roman" w:cs="Times New Roman"/>
          <w:b/>
          <w:color w:val="FF0000"/>
          <w:sz w:val="28"/>
          <w:szCs w:val="28"/>
        </w:rPr>
        <w:t>Границы в таблице сделать невидимыми!</w:t>
      </w:r>
    </w:p>
    <w:p w:rsidR="00C736A5" w:rsidRPr="00B014F7" w:rsidRDefault="006C0527">
      <w:pPr>
        <w:rPr>
          <w:rFonts w:ascii="Times New Roman" w:hAnsi="Times New Roman" w:cs="Times New Roman"/>
          <w:b/>
          <w:sz w:val="28"/>
          <w:szCs w:val="28"/>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59616" behindDoc="0" locked="0" layoutInCell="1" allowOverlap="1" wp14:anchorId="5A68EDF3" wp14:editId="067D6211">
                <wp:simplePos x="0" y="0"/>
                <wp:positionH relativeFrom="margin">
                  <wp:align>right</wp:align>
                </wp:positionH>
                <wp:positionV relativeFrom="paragraph">
                  <wp:posOffset>2895600</wp:posOffset>
                </wp:positionV>
                <wp:extent cx="449943" cy="362858"/>
                <wp:effectExtent l="0" t="0" r="7620" b="0"/>
                <wp:wrapNone/>
                <wp:docPr id="6" name="Прямоугольник 6"/>
                <wp:cNvGraphicFramePr/>
                <a:graphic xmlns:a="http://schemas.openxmlformats.org/drawingml/2006/main">
                  <a:graphicData uri="http://schemas.microsoft.com/office/word/2010/wordprocessingShape">
                    <wps:wsp>
                      <wps:cNvSpPr/>
                      <wps:spPr>
                        <a:xfrm>
                          <a:off x="0" y="0"/>
                          <a:ext cx="449943" cy="362858"/>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5D596E7" id="Прямоугольник 6" o:spid="_x0000_s1026" style="position:absolute;margin-left:-15.75pt;margin-top:228pt;width:35.45pt;height:28.55pt;z-index:251759616;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" fillcolor="window" stroked="f" strokeweight="2pt">
                <w10:wrap anchorx="margin"/>
              </v:rect>
            </w:pict>
          </mc:Fallback>
        </mc:AlternateContent>
      </w:r>
      <w:r w:rsidR="00DB65E1">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57568" behindDoc="0" locked="0" layoutInCell="1" allowOverlap="1" wp14:anchorId="7B9B598A" wp14:editId="11C70D4E">
                <wp:simplePos x="0" y="0"/>
                <wp:positionH relativeFrom="column">
                  <wp:posOffset>6125028</wp:posOffset>
                </wp:positionH>
                <wp:positionV relativeFrom="paragraph">
                  <wp:posOffset>1870165</wp:posOffset>
                </wp:positionV>
                <wp:extent cx="449943" cy="362858"/>
                <wp:effectExtent l="0" t="0" r="7620" b="0"/>
                <wp:wrapNone/>
                <wp:docPr id="14022" name="Прямоугольник 14022"/>
                <wp:cNvGraphicFramePr/>
                <a:graphic xmlns:a="http://schemas.openxmlformats.org/drawingml/2006/main">
                  <a:graphicData uri="http://schemas.microsoft.com/office/word/2010/wordprocessingShape">
                    <wps:wsp>
                      <wps:cNvSpPr/>
                      <wps:spPr>
                        <a:xfrm>
                          <a:off x="0" y="0"/>
                          <a:ext cx="449943" cy="362858"/>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91F7F26" id="Прямоугольник 14022" o:spid="_x0000_s1026" style="position:absolute;margin-left:482.3pt;margin-top:147.25pt;width:35.45pt;height:28.5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" fillcolor="window" stroked="f" strokeweight="2pt"/>
            </w:pict>
          </mc:Fallback>
        </mc:AlternateContent>
      </w:r>
      <w:r w:rsidR="00F01153">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51424" behindDoc="0" locked="0" layoutInCell="1" allowOverlap="1" wp14:anchorId="34175559" wp14:editId="7E31F598">
                <wp:simplePos x="0" y="0"/>
                <wp:positionH relativeFrom="column">
                  <wp:posOffset>6110515</wp:posOffset>
                </wp:positionH>
                <wp:positionV relativeFrom="paragraph">
                  <wp:posOffset>1449160</wp:posOffset>
                </wp:positionV>
                <wp:extent cx="449943" cy="362858"/>
                <wp:effectExtent l="0" t="0" r="7620" b="0"/>
                <wp:wrapNone/>
                <wp:docPr id="14019" name="Прямоугольник 14019"/>
                <wp:cNvGraphicFramePr/>
                <a:graphic xmlns:a="http://schemas.openxmlformats.org/drawingml/2006/main">
                  <a:graphicData uri="http://schemas.microsoft.com/office/word/2010/wordprocessingShape">
                    <wps:wsp>
                      <wps:cNvSpPr/>
                      <wps:spPr>
                        <a:xfrm>
                          <a:off x="0" y="0"/>
                          <a:ext cx="449943" cy="362858"/>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06BCCFF" id="Прямоугольник 14019" o:spid="_x0000_s1026" style="position:absolute;margin-left:481.15pt;margin-top:114.1pt;width:35.45pt;height:28.55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" fillcolor="window" stroked="f" strokeweight="2pt"/>
            </w:pict>
          </mc:Fallback>
        </mc:AlternateContent>
      </w:r>
      <w:r w:rsidR="00C736A5" w:rsidRPr="00B014F7">
        <w:rPr>
          <w:rFonts w:ascii="Times New Roman" w:hAnsi="Times New Roman" w:cs="Times New Roman"/>
          <w:b/>
          <w:sz w:val="28"/>
          <w:szCs w:val="28"/>
        </w:rPr>
        <w:br w:type="page"/>
      </w:r>
    </w:p>
    <w:p w:rsidR="00C736A5" w:rsidRPr="00B014F7" w:rsidRDefault="00C736A5" w:rsidP="00C736A5">
      <w:pPr>
        <w:spacing w:after="0" w:line="360" w:lineRule="auto"/>
        <w:jc w:val="both"/>
        <w:rPr>
          <w:rFonts w:ascii="Times New Roman" w:hAnsi="Times New Roman" w:cs="Times New Roman"/>
          <w:sz w:val="28"/>
          <w:szCs w:val="28"/>
        </w:rPr>
        <w:sectPr w:rsidR="00C736A5" w:rsidRPr="00B014F7" w:rsidSect="000B671C">
          <w:footerReference w:type="default" r:id="rId9"/>
          <w:type w:val="continuous"/>
          <w:pgSz w:w="11906" w:h="16838"/>
          <w:pgMar w:top="1134" w:right="567" w:bottom="1134" w:left="1134" w:header="708" w:footer="708" w:gutter="0"/>
          <w:cols w:space="708"/>
          <w:titlePg/>
          <w:docGrid w:linePitch="360"/>
        </w:sectPr>
      </w:pPr>
    </w:p>
    <w:p w:rsidR="008B6893" w:rsidRPr="00F04DE8" w:rsidRDefault="00F04DE8" w:rsidP="007B7235">
      <w:pPr>
        <w:spacing w:after="0" w:line="360" w:lineRule="auto"/>
        <w:jc w:val="center"/>
        <w:rPr>
          <w:rFonts w:ascii="Times New Roman" w:hAnsi="Times New Roman" w:cs="Times New Roman"/>
          <w:b/>
          <w:sz w:val="32"/>
          <w:szCs w:val="32"/>
        </w:rPr>
      </w:pPr>
      <w:r w:rsidRPr="00F04DE8">
        <w:rPr>
          <w:rFonts w:ascii="Times New Roman" w:hAnsi="Times New Roman" w:cs="Times New Roman"/>
          <w:b/>
          <w:sz w:val="32"/>
          <w:szCs w:val="32"/>
        </w:rPr>
        <w:lastRenderedPageBreak/>
        <w:t>Введение</w:t>
      </w:r>
    </w:p>
    <w:p w:rsidR="007B7235" w:rsidRDefault="007B7235" w:rsidP="007B7235">
      <w:pPr>
        <w:spacing w:after="0" w:line="360" w:lineRule="auto"/>
        <w:jc w:val="center"/>
        <w:rPr>
          <w:rFonts w:ascii="Times New Roman" w:hAnsi="Times New Roman" w:cs="Times New Roman"/>
          <w:b/>
          <w:sz w:val="28"/>
          <w:szCs w:val="28"/>
        </w:rPr>
      </w:pPr>
    </w:p>
    <w:p w:rsidR="00776579" w:rsidRPr="00B93942" w:rsidRDefault="00776579" w:rsidP="00776579">
      <w:pPr>
        <w:widowControl w:val="0"/>
        <w:spacing w:after="0" w:line="360" w:lineRule="auto"/>
        <w:ind w:firstLine="709"/>
        <w:jc w:val="both"/>
        <w:rPr>
          <w:rFonts w:ascii="Times New Roman" w:eastAsia="Times New Roman" w:hAnsi="Times New Roman" w:cs="Times New Roman"/>
          <w:color w:val="FF0000"/>
          <w:sz w:val="28"/>
          <w:szCs w:val="28"/>
          <w:lang w:eastAsia="ru-RU"/>
        </w:rPr>
      </w:pPr>
      <w:r w:rsidRPr="00B93942">
        <w:rPr>
          <w:rFonts w:ascii="Times New Roman" w:eastAsia="Times New Roman" w:hAnsi="Times New Roman" w:cs="Times New Roman"/>
          <w:color w:val="FF0000"/>
          <w:sz w:val="28"/>
          <w:szCs w:val="28"/>
          <w:lang w:eastAsia="ru-RU"/>
        </w:rPr>
        <w:t>(2</w:t>
      </w:r>
      <w:r w:rsidR="00652083">
        <w:rPr>
          <w:rFonts w:ascii="Times New Roman" w:eastAsia="Times New Roman" w:hAnsi="Times New Roman" w:cs="Times New Roman"/>
          <w:color w:val="FF0000"/>
          <w:sz w:val="28"/>
          <w:szCs w:val="28"/>
          <w:lang w:eastAsia="ru-RU"/>
        </w:rPr>
        <w:t xml:space="preserve"> - 3</w:t>
      </w:r>
      <w:r w:rsidRPr="00B93942">
        <w:rPr>
          <w:rFonts w:ascii="Times New Roman" w:eastAsia="Times New Roman" w:hAnsi="Times New Roman" w:cs="Times New Roman"/>
          <w:color w:val="FF0000"/>
          <w:sz w:val="28"/>
          <w:szCs w:val="28"/>
          <w:lang w:eastAsia="ru-RU"/>
        </w:rPr>
        <w:t xml:space="preserve"> страницы)</w:t>
      </w:r>
    </w:p>
    <w:p w:rsidR="00652083" w:rsidRPr="00652083" w:rsidRDefault="00652083" w:rsidP="00652083">
      <w:pPr>
        <w:widowControl w:val="0"/>
        <w:autoSpaceDE w:val="0"/>
        <w:autoSpaceDN w:val="0"/>
        <w:adjustRightInd w:val="0"/>
        <w:spacing w:after="0" w:line="360" w:lineRule="auto"/>
        <w:ind w:firstLine="720"/>
        <w:contextualSpacing/>
        <w:jc w:val="both"/>
        <w:rPr>
          <w:rFonts w:ascii="Times New Roman" w:eastAsia="Times New Roman" w:hAnsi="Times New Roman" w:cs="Times New Roman"/>
          <w:color w:val="FF0000"/>
          <w:sz w:val="28"/>
          <w:szCs w:val="28"/>
        </w:rPr>
      </w:pPr>
      <w:r w:rsidRPr="00652083">
        <w:rPr>
          <w:rFonts w:ascii="Times New Roman" w:eastAsia="Times New Roman" w:hAnsi="Times New Roman" w:cs="Times New Roman"/>
          <w:color w:val="FF0000"/>
          <w:sz w:val="28"/>
          <w:szCs w:val="28"/>
        </w:rPr>
        <w:t>Актуальность темы</w:t>
      </w:r>
    </w:p>
    <w:p w:rsidR="00652083" w:rsidRPr="00652083" w:rsidRDefault="00652083" w:rsidP="00652083">
      <w:pPr>
        <w:widowControl w:val="0"/>
        <w:autoSpaceDE w:val="0"/>
        <w:autoSpaceDN w:val="0"/>
        <w:adjustRightInd w:val="0"/>
        <w:spacing w:after="0" w:line="360" w:lineRule="auto"/>
        <w:ind w:firstLine="720"/>
        <w:contextualSpacing/>
        <w:jc w:val="both"/>
        <w:rPr>
          <w:rFonts w:ascii="Times New Roman" w:eastAsia="Times New Roman" w:hAnsi="Times New Roman" w:cs="Times New Roman"/>
          <w:color w:val="FF0000"/>
          <w:sz w:val="28"/>
          <w:szCs w:val="28"/>
        </w:rPr>
      </w:pPr>
    </w:p>
    <w:p w:rsidR="00652083" w:rsidRPr="00652083" w:rsidRDefault="00652083" w:rsidP="00652083">
      <w:pPr>
        <w:widowControl w:val="0"/>
        <w:autoSpaceDE w:val="0"/>
        <w:autoSpaceDN w:val="0"/>
        <w:adjustRightInd w:val="0"/>
        <w:spacing w:after="0" w:line="360" w:lineRule="auto"/>
        <w:ind w:firstLine="720"/>
        <w:contextualSpacing/>
        <w:jc w:val="both"/>
        <w:rPr>
          <w:rFonts w:ascii="Times New Roman" w:eastAsia="Times New Roman" w:hAnsi="Times New Roman" w:cs="Times New Roman"/>
          <w:color w:val="FF0000"/>
          <w:sz w:val="28"/>
          <w:szCs w:val="28"/>
        </w:rPr>
      </w:pPr>
      <w:r w:rsidRPr="00652083">
        <w:rPr>
          <w:rFonts w:ascii="Times New Roman" w:eastAsia="Times New Roman" w:hAnsi="Times New Roman" w:cs="Times New Roman"/>
          <w:color w:val="FF0000"/>
          <w:sz w:val="28"/>
          <w:szCs w:val="28"/>
        </w:rPr>
        <w:t>Авторы, изучавшие проблему</w:t>
      </w:r>
    </w:p>
    <w:p w:rsidR="00652083" w:rsidRPr="00652083" w:rsidRDefault="00652083" w:rsidP="00652083">
      <w:pPr>
        <w:widowControl w:val="0"/>
        <w:autoSpaceDE w:val="0"/>
        <w:autoSpaceDN w:val="0"/>
        <w:adjustRightInd w:val="0"/>
        <w:spacing w:after="0" w:line="360" w:lineRule="auto"/>
        <w:ind w:firstLine="720"/>
        <w:contextualSpacing/>
        <w:jc w:val="both"/>
        <w:rPr>
          <w:rFonts w:ascii="Times New Roman" w:eastAsia="Times New Roman" w:hAnsi="Times New Roman" w:cs="Times New Roman"/>
          <w:color w:val="FF0000"/>
          <w:sz w:val="28"/>
          <w:szCs w:val="28"/>
        </w:rPr>
      </w:pPr>
    </w:p>
    <w:p w:rsidR="00652083" w:rsidRPr="00652083" w:rsidRDefault="00652083" w:rsidP="00652083">
      <w:pPr>
        <w:widowControl w:val="0"/>
        <w:autoSpaceDE w:val="0"/>
        <w:autoSpaceDN w:val="0"/>
        <w:adjustRightInd w:val="0"/>
        <w:spacing w:after="0" w:line="360" w:lineRule="auto"/>
        <w:ind w:firstLine="720"/>
        <w:contextualSpacing/>
        <w:jc w:val="both"/>
        <w:rPr>
          <w:rFonts w:ascii="Times New Roman" w:eastAsia="Times New Roman" w:hAnsi="Times New Roman" w:cs="Times New Roman"/>
          <w:bCs/>
          <w:color w:val="FF0000"/>
          <w:sz w:val="28"/>
          <w:szCs w:val="28"/>
        </w:rPr>
      </w:pPr>
      <w:r w:rsidRPr="00652083">
        <w:rPr>
          <w:rFonts w:ascii="Times New Roman" w:eastAsia="Times New Roman" w:hAnsi="Times New Roman" w:cs="Times New Roman"/>
          <w:bCs/>
          <w:color w:val="FF0000"/>
          <w:sz w:val="28"/>
          <w:szCs w:val="28"/>
        </w:rPr>
        <w:t xml:space="preserve">Цель работы </w:t>
      </w:r>
    </w:p>
    <w:p w:rsidR="00652083" w:rsidRPr="00652083" w:rsidRDefault="00652083" w:rsidP="00652083">
      <w:pPr>
        <w:widowControl w:val="0"/>
        <w:autoSpaceDE w:val="0"/>
        <w:autoSpaceDN w:val="0"/>
        <w:adjustRightInd w:val="0"/>
        <w:spacing w:after="0" w:line="360" w:lineRule="auto"/>
        <w:ind w:firstLine="720"/>
        <w:contextualSpacing/>
        <w:jc w:val="both"/>
        <w:rPr>
          <w:rFonts w:ascii="Times New Roman" w:eastAsia="Times New Roman" w:hAnsi="Times New Roman" w:cs="Times New Roman"/>
          <w:bCs/>
          <w:color w:val="FF0000"/>
          <w:sz w:val="28"/>
          <w:szCs w:val="28"/>
        </w:rPr>
      </w:pPr>
    </w:p>
    <w:p w:rsidR="00652083" w:rsidRPr="00652083" w:rsidRDefault="00652083" w:rsidP="00652083">
      <w:pPr>
        <w:widowControl w:val="0"/>
        <w:autoSpaceDE w:val="0"/>
        <w:autoSpaceDN w:val="0"/>
        <w:adjustRightInd w:val="0"/>
        <w:spacing w:after="0" w:line="360" w:lineRule="auto"/>
        <w:ind w:firstLine="720"/>
        <w:contextualSpacing/>
        <w:jc w:val="both"/>
        <w:rPr>
          <w:rFonts w:ascii="Times New Roman" w:eastAsia="Times New Roman" w:hAnsi="Times New Roman" w:cs="Times New Roman"/>
          <w:color w:val="FF0000"/>
          <w:sz w:val="28"/>
          <w:szCs w:val="28"/>
        </w:rPr>
      </w:pPr>
      <w:r w:rsidRPr="00652083">
        <w:rPr>
          <w:rFonts w:ascii="Times New Roman" w:eastAsia="Times New Roman" w:hAnsi="Times New Roman" w:cs="Times New Roman"/>
          <w:color w:val="FF0000"/>
          <w:sz w:val="28"/>
          <w:szCs w:val="28"/>
        </w:rPr>
        <w:t xml:space="preserve">Задачи </w:t>
      </w:r>
      <w:r w:rsidRPr="00652083">
        <w:rPr>
          <w:rFonts w:ascii="Times New Roman" w:eastAsia="Times New Roman" w:hAnsi="Times New Roman" w:cs="Times New Roman"/>
          <w:bCs/>
          <w:color w:val="FF0000"/>
          <w:sz w:val="28"/>
          <w:szCs w:val="28"/>
        </w:rPr>
        <w:t>работы</w:t>
      </w:r>
    </w:p>
    <w:p w:rsidR="00652083" w:rsidRPr="00652083" w:rsidRDefault="00652083" w:rsidP="00652083">
      <w:pPr>
        <w:widowControl w:val="0"/>
        <w:autoSpaceDE w:val="0"/>
        <w:autoSpaceDN w:val="0"/>
        <w:adjustRightInd w:val="0"/>
        <w:spacing w:after="0" w:line="360" w:lineRule="auto"/>
        <w:ind w:firstLine="709"/>
        <w:contextualSpacing/>
        <w:jc w:val="both"/>
        <w:rPr>
          <w:rFonts w:ascii="Times New Roman" w:eastAsia="Times New Roman" w:hAnsi="Times New Roman" w:cs="Times New Roman"/>
          <w:bCs/>
          <w:color w:val="FF0000"/>
          <w:sz w:val="28"/>
          <w:szCs w:val="28"/>
        </w:rPr>
      </w:pPr>
    </w:p>
    <w:p w:rsidR="00652083" w:rsidRPr="00652083" w:rsidRDefault="00652083" w:rsidP="00652083">
      <w:pPr>
        <w:widowControl w:val="0"/>
        <w:autoSpaceDE w:val="0"/>
        <w:autoSpaceDN w:val="0"/>
        <w:adjustRightInd w:val="0"/>
        <w:spacing w:after="0" w:line="360" w:lineRule="auto"/>
        <w:ind w:firstLine="709"/>
        <w:contextualSpacing/>
        <w:jc w:val="both"/>
        <w:rPr>
          <w:rFonts w:ascii="Times New Roman" w:eastAsia="Times New Roman" w:hAnsi="Times New Roman" w:cs="Times New Roman"/>
          <w:color w:val="FF0000"/>
          <w:sz w:val="28"/>
          <w:szCs w:val="28"/>
        </w:rPr>
      </w:pPr>
      <w:r w:rsidRPr="00652083">
        <w:rPr>
          <w:rFonts w:ascii="Times New Roman" w:eastAsia="Times New Roman" w:hAnsi="Times New Roman" w:cs="Times New Roman"/>
          <w:bCs/>
          <w:color w:val="FF0000"/>
          <w:sz w:val="28"/>
          <w:szCs w:val="28"/>
        </w:rPr>
        <w:t xml:space="preserve">Объект </w:t>
      </w:r>
      <w:r w:rsidRPr="00652083">
        <w:rPr>
          <w:rFonts w:ascii="Times New Roman" w:eastAsia="Times New Roman" w:hAnsi="Times New Roman" w:cs="Times New Roman"/>
          <w:color w:val="FF0000"/>
          <w:sz w:val="28"/>
          <w:szCs w:val="28"/>
        </w:rPr>
        <w:t xml:space="preserve">работы </w:t>
      </w:r>
    </w:p>
    <w:p w:rsidR="00652083" w:rsidRPr="00652083" w:rsidRDefault="00652083" w:rsidP="00652083">
      <w:pPr>
        <w:widowControl w:val="0"/>
        <w:autoSpaceDE w:val="0"/>
        <w:autoSpaceDN w:val="0"/>
        <w:adjustRightInd w:val="0"/>
        <w:spacing w:after="0" w:line="360" w:lineRule="auto"/>
        <w:ind w:firstLine="709"/>
        <w:contextualSpacing/>
        <w:jc w:val="both"/>
        <w:rPr>
          <w:rFonts w:ascii="Times New Roman" w:eastAsia="Times New Roman" w:hAnsi="Times New Roman" w:cs="Times New Roman"/>
          <w:color w:val="FF0000"/>
          <w:sz w:val="28"/>
          <w:szCs w:val="28"/>
        </w:rPr>
      </w:pPr>
    </w:p>
    <w:p w:rsidR="00652083" w:rsidRPr="00652083" w:rsidRDefault="00652083" w:rsidP="00652083">
      <w:pPr>
        <w:widowControl w:val="0"/>
        <w:autoSpaceDE w:val="0"/>
        <w:autoSpaceDN w:val="0"/>
        <w:adjustRightInd w:val="0"/>
        <w:spacing w:after="0" w:line="360" w:lineRule="auto"/>
        <w:ind w:firstLine="709"/>
        <w:contextualSpacing/>
        <w:jc w:val="both"/>
        <w:rPr>
          <w:rFonts w:ascii="Times New Roman" w:eastAsia="Times New Roman" w:hAnsi="Times New Roman" w:cs="Times New Roman"/>
          <w:color w:val="FF0000"/>
          <w:sz w:val="28"/>
          <w:szCs w:val="28"/>
        </w:rPr>
      </w:pPr>
      <w:r w:rsidRPr="00652083">
        <w:rPr>
          <w:rFonts w:ascii="Times New Roman" w:eastAsia="Times New Roman" w:hAnsi="Times New Roman" w:cs="Times New Roman"/>
          <w:bCs/>
          <w:color w:val="FF0000"/>
          <w:sz w:val="28"/>
          <w:szCs w:val="28"/>
        </w:rPr>
        <w:t>Предмет работы</w:t>
      </w:r>
      <w:r w:rsidRPr="00652083">
        <w:rPr>
          <w:rFonts w:ascii="Times New Roman" w:eastAsia="Times New Roman" w:hAnsi="Times New Roman" w:cs="Times New Roman"/>
          <w:color w:val="FF0000"/>
          <w:sz w:val="28"/>
          <w:szCs w:val="28"/>
        </w:rPr>
        <w:t xml:space="preserve"> </w:t>
      </w:r>
    </w:p>
    <w:p w:rsidR="00652083" w:rsidRPr="00652083" w:rsidRDefault="00652083" w:rsidP="00652083">
      <w:pPr>
        <w:widowControl w:val="0"/>
        <w:autoSpaceDE w:val="0"/>
        <w:autoSpaceDN w:val="0"/>
        <w:adjustRightInd w:val="0"/>
        <w:spacing w:after="0" w:line="360" w:lineRule="auto"/>
        <w:ind w:firstLine="709"/>
        <w:contextualSpacing/>
        <w:jc w:val="both"/>
        <w:rPr>
          <w:rFonts w:ascii="Times New Roman" w:eastAsia="Times New Roman" w:hAnsi="Times New Roman" w:cs="Times New Roman"/>
          <w:color w:val="FF0000"/>
          <w:sz w:val="28"/>
          <w:szCs w:val="28"/>
        </w:rPr>
      </w:pPr>
    </w:p>
    <w:p w:rsidR="00652083" w:rsidRPr="00652083" w:rsidRDefault="00652083" w:rsidP="00652083">
      <w:pPr>
        <w:spacing w:after="0" w:line="360" w:lineRule="auto"/>
        <w:ind w:firstLine="709"/>
        <w:jc w:val="both"/>
        <w:rPr>
          <w:rFonts w:ascii="Times New Roman" w:eastAsia="Times New Roman" w:hAnsi="Times New Roman" w:cs="Times New Roman"/>
          <w:color w:val="FF0000"/>
          <w:sz w:val="28"/>
          <w:szCs w:val="28"/>
        </w:rPr>
      </w:pPr>
      <w:r w:rsidRPr="00652083">
        <w:rPr>
          <w:rFonts w:ascii="Times New Roman" w:eastAsia="Times New Roman" w:hAnsi="Times New Roman" w:cs="Times New Roman"/>
          <w:color w:val="FF0000"/>
          <w:sz w:val="28"/>
          <w:szCs w:val="28"/>
        </w:rPr>
        <w:t xml:space="preserve">Информационная база работы  </w:t>
      </w:r>
    </w:p>
    <w:p w:rsidR="00776579" w:rsidRPr="00B93942" w:rsidRDefault="00776579" w:rsidP="00776579">
      <w:pPr>
        <w:widowControl w:val="0"/>
        <w:spacing w:after="0" w:line="360" w:lineRule="auto"/>
        <w:ind w:firstLine="709"/>
        <w:jc w:val="both"/>
        <w:rPr>
          <w:rFonts w:ascii="Times New Roman" w:eastAsia="Times New Roman" w:hAnsi="Times New Roman" w:cs="Times New Roman"/>
          <w:color w:val="FF0000"/>
          <w:sz w:val="28"/>
          <w:szCs w:val="28"/>
          <w:lang w:eastAsia="ru-RU"/>
        </w:rPr>
      </w:pPr>
    </w:p>
    <w:p w:rsidR="00776579" w:rsidRDefault="00652083" w:rsidP="00776579">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ВСЕ ПУНКТЫ ОБЯЗАТЕЛЬНЫ К РАСКРЫТИЮ!</w:t>
      </w:r>
    </w:p>
    <w:p w:rsidR="00786C3C" w:rsidRPr="00786C3C" w:rsidRDefault="00786C3C" w:rsidP="00786C3C">
      <w:pPr>
        <w:widowControl w:val="0"/>
        <w:spacing w:after="0" w:line="360" w:lineRule="auto"/>
        <w:ind w:firstLine="709"/>
        <w:jc w:val="both"/>
        <w:rPr>
          <w:rFonts w:ascii="Times New Roman" w:eastAsia="Times New Roman" w:hAnsi="Times New Roman" w:cs="Times New Roman"/>
          <w:sz w:val="28"/>
          <w:szCs w:val="28"/>
        </w:rPr>
      </w:pPr>
      <w:r w:rsidRPr="00786C3C">
        <w:rPr>
          <w:rFonts w:ascii="Times New Roman" w:eastAsia="Times New Roman" w:hAnsi="Times New Roman" w:cs="Times New Roman"/>
          <w:sz w:val="28"/>
        </w:rPr>
        <w:t xml:space="preserve">   </w:t>
      </w:r>
      <w:r w:rsidRPr="00786C3C">
        <w:rPr>
          <w:rFonts w:ascii="Times New Roman" w:eastAsia="Times New Roman" w:hAnsi="Times New Roman" w:cs="Times New Roman"/>
          <w:color w:val="000000"/>
          <w:sz w:val="28"/>
          <w:szCs w:val="28"/>
        </w:rPr>
        <w:br w:type="page"/>
      </w:r>
    </w:p>
    <w:p w:rsidR="006C0527" w:rsidRPr="00F04DE8" w:rsidRDefault="00786C3C" w:rsidP="006C0527">
      <w:pPr>
        <w:widowControl w:val="0"/>
        <w:shd w:val="clear" w:color="auto" w:fill="FFFFFF"/>
        <w:spacing w:after="0" w:line="360" w:lineRule="auto"/>
        <w:ind w:firstLine="709"/>
        <w:rPr>
          <w:rFonts w:ascii="Times New Roman" w:eastAsia="Times New Roman" w:hAnsi="Times New Roman" w:cs="Times New Roman"/>
          <w:b/>
          <w:color w:val="000000"/>
          <w:sz w:val="32"/>
          <w:szCs w:val="32"/>
          <w:lang w:eastAsia="ru-RU"/>
        </w:rPr>
      </w:pPr>
      <w:r w:rsidRPr="00F04DE8">
        <w:rPr>
          <w:rFonts w:ascii="Times New Roman" w:eastAsia="Times New Roman" w:hAnsi="Times New Roman" w:cs="Times New Roman"/>
          <w:b/>
          <w:color w:val="000000"/>
          <w:sz w:val="32"/>
          <w:szCs w:val="32"/>
          <w:lang w:eastAsia="ru-RU"/>
        </w:rPr>
        <w:t xml:space="preserve">1 </w:t>
      </w:r>
      <w:r w:rsidR="00652083">
        <w:rPr>
          <w:rFonts w:ascii="Times New Roman" w:hAnsi="Times New Roman" w:cs="Times New Roman"/>
          <w:b/>
          <w:sz w:val="32"/>
          <w:szCs w:val="32"/>
        </w:rPr>
        <w:t>Теоретические основы……</w:t>
      </w:r>
    </w:p>
    <w:p w:rsidR="009C39F1" w:rsidRDefault="009C39F1" w:rsidP="007950B5">
      <w:pPr>
        <w:widowControl w:val="0"/>
        <w:shd w:val="clear" w:color="auto" w:fill="FFFFFF"/>
        <w:spacing w:after="0" w:line="360" w:lineRule="auto"/>
        <w:rPr>
          <w:rFonts w:ascii="Times New Roman" w:eastAsia="Times New Roman" w:hAnsi="Times New Roman" w:cs="Times New Roman"/>
          <w:b/>
          <w:color w:val="000000"/>
          <w:sz w:val="28"/>
          <w:szCs w:val="28"/>
          <w:lang w:eastAsia="ru-RU"/>
        </w:rPr>
      </w:pPr>
    </w:p>
    <w:p w:rsidR="00652083" w:rsidRPr="00652083" w:rsidRDefault="00652083" w:rsidP="00652083">
      <w:pPr>
        <w:widowControl w:val="0"/>
        <w:overflowPunct w:val="0"/>
        <w:autoSpaceDE w:val="0"/>
        <w:autoSpaceDN w:val="0"/>
        <w:adjustRightInd w:val="0"/>
        <w:spacing w:line="360" w:lineRule="auto"/>
        <w:ind w:firstLine="709"/>
        <w:contextualSpacing/>
        <w:jc w:val="both"/>
        <w:rPr>
          <w:rFonts w:ascii="Times New Roman" w:eastAsiaTheme="minorHAnsi" w:hAnsi="Times New Roman" w:cs="Times New Roman"/>
          <w:sz w:val="28"/>
          <w:szCs w:val="28"/>
        </w:rPr>
      </w:pPr>
      <w:r w:rsidRPr="00652083">
        <w:rPr>
          <w:rFonts w:ascii="Times New Roman" w:eastAsiaTheme="minorHAnsi" w:hAnsi="Times New Roman" w:cs="Times New Roman"/>
          <w:sz w:val="28"/>
          <w:szCs w:val="28"/>
        </w:rPr>
        <w:t>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а.</w:t>
      </w:r>
    </w:p>
    <w:p w:rsidR="00652083" w:rsidRPr="00652083" w:rsidRDefault="00652083" w:rsidP="00652083">
      <w:pPr>
        <w:widowControl w:val="0"/>
        <w:overflowPunct w:val="0"/>
        <w:autoSpaceDE w:val="0"/>
        <w:autoSpaceDN w:val="0"/>
        <w:adjustRightInd w:val="0"/>
        <w:spacing w:line="360" w:lineRule="auto"/>
        <w:ind w:firstLine="709"/>
        <w:contextualSpacing/>
        <w:jc w:val="both"/>
        <w:rPr>
          <w:rFonts w:ascii="Times New Roman" w:eastAsiaTheme="minorHAnsi" w:hAnsi="Times New Roman" w:cs="Times New Roman"/>
          <w:sz w:val="28"/>
          <w:szCs w:val="28"/>
        </w:rPr>
      </w:pPr>
      <w:r w:rsidRPr="00652083">
        <w:rPr>
          <w:rFonts w:ascii="Times New Roman" w:eastAsiaTheme="minorHAnsi" w:hAnsi="Times New Roman" w:cs="Times New Roman"/>
          <w:sz w:val="28"/>
          <w:szCs w:val="28"/>
        </w:rPr>
        <w:t>В настоящее время существуют различные трактовки……………, представленные в таблице 1.</w:t>
      </w:r>
    </w:p>
    <w:p w:rsidR="00652083" w:rsidRPr="00652083" w:rsidRDefault="00652083" w:rsidP="00652083">
      <w:pPr>
        <w:widowControl w:val="0"/>
        <w:overflowPunct w:val="0"/>
        <w:autoSpaceDE w:val="0"/>
        <w:autoSpaceDN w:val="0"/>
        <w:adjustRightInd w:val="0"/>
        <w:spacing w:line="360" w:lineRule="auto"/>
        <w:contextualSpacing/>
        <w:jc w:val="both"/>
        <w:rPr>
          <w:rFonts w:ascii="Times New Roman" w:eastAsiaTheme="minorHAnsi" w:hAnsi="Times New Roman" w:cs="Times New Roman"/>
          <w:sz w:val="28"/>
          <w:szCs w:val="28"/>
        </w:rPr>
      </w:pPr>
      <w:r w:rsidRPr="00652083">
        <w:rPr>
          <w:rFonts w:ascii="Times New Roman" w:eastAsiaTheme="minorHAnsi" w:hAnsi="Times New Roman" w:cs="Times New Roman"/>
          <w:sz w:val="28"/>
          <w:szCs w:val="28"/>
        </w:rPr>
        <w:t xml:space="preserve">Таблица 1 – Подходы к пониманию категории «……» </w:t>
      </w:r>
      <w:r w:rsidRPr="00652083">
        <w:rPr>
          <w:rFonts w:ascii="Times New Roman" w:eastAsiaTheme="minorHAnsi" w:hAnsi="Times New Roman" w:cs="Times New Roman"/>
          <w:b/>
          <w:color w:val="FF0000"/>
          <w:sz w:val="28"/>
          <w:szCs w:val="28"/>
        </w:rPr>
        <w:t>БЕЗ АБЗАЦА</w:t>
      </w:r>
    </w:p>
    <w:tbl>
      <w:tblPr>
        <w:tblStyle w:val="af6"/>
        <w:tblW w:w="0" w:type="auto"/>
        <w:tblInd w:w="108" w:type="dxa"/>
        <w:tblLook w:val="04A0" w:firstRow="1" w:lastRow="0" w:firstColumn="1" w:lastColumn="0" w:noHBand="0" w:noVBand="1"/>
      </w:tblPr>
      <w:tblGrid>
        <w:gridCol w:w="1769"/>
        <w:gridCol w:w="7468"/>
      </w:tblGrid>
      <w:tr w:rsidR="00652083" w:rsidRPr="00652083" w:rsidTr="00B21B07">
        <w:tc>
          <w:tcPr>
            <w:tcW w:w="1769" w:type="dxa"/>
          </w:tcPr>
          <w:p w:rsidR="00652083" w:rsidRPr="00652083" w:rsidRDefault="00652083" w:rsidP="00652083">
            <w:pPr>
              <w:widowControl w:val="0"/>
              <w:overflowPunct w:val="0"/>
              <w:autoSpaceDE w:val="0"/>
              <w:autoSpaceDN w:val="0"/>
              <w:adjustRightInd w:val="0"/>
              <w:spacing w:line="264" w:lineRule="auto"/>
              <w:contextualSpacing/>
              <w:jc w:val="center"/>
              <w:rPr>
                <w:rFonts w:ascii="Times New Roman" w:hAnsi="Times New Roman"/>
                <w:sz w:val="24"/>
                <w:szCs w:val="24"/>
              </w:rPr>
            </w:pPr>
            <w:r w:rsidRPr="00652083">
              <w:rPr>
                <w:rFonts w:ascii="Times New Roman" w:hAnsi="Times New Roman"/>
                <w:sz w:val="24"/>
                <w:szCs w:val="24"/>
              </w:rPr>
              <w:t>Автор(ы)</w:t>
            </w:r>
          </w:p>
        </w:tc>
        <w:tc>
          <w:tcPr>
            <w:tcW w:w="7468" w:type="dxa"/>
          </w:tcPr>
          <w:p w:rsidR="00652083" w:rsidRPr="00652083" w:rsidRDefault="00652083" w:rsidP="00652083">
            <w:pPr>
              <w:widowControl w:val="0"/>
              <w:overflowPunct w:val="0"/>
              <w:autoSpaceDE w:val="0"/>
              <w:autoSpaceDN w:val="0"/>
              <w:adjustRightInd w:val="0"/>
              <w:spacing w:line="264" w:lineRule="auto"/>
              <w:contextualSpacing/>
              <w:jc w:val="center"/>
              <w:rPr>
                <w:rFonts w:ascii="Times New Roman" w:hAnsi="Times New Roman"/>
                <w:sz w:val="24"/>
                <w:szCs w:val="24"/>
              </w:rPr>
            </w:pPr>
            <w:r w:rsidRPr="00652083">
              <w:rPr>
                <w:rFonts w:ascii="Times New Roman" w:hAnsi="Times New Roman"/>
                <w:sz w:val="24"/>
                <w:szCs w:val="24"/>
              </w:rPr>
              <w:t>Трактовка</w:t>
            </w:r>
          </w:p>
        </w:tc>
      </w:tr>
      <w:tr w:rsidR="00652083" w:rsidRPr="00652083" w:rsidTr="00B21B07">
        <w:tc>
          <w:tcPr>
            <w:tcW w:w="1769" w:type="dxa"/>
          </w:tcPr>
          <w:p w:rsidR="00652083" w:rsidRPr="00652083" w:rsidRDefault="00652083" w:rsidP="00652083">
            <w:pPr>
              <w:widowControl w:val="0"/>
              <w:overflowPunct w:val="0"/>
              <w:autoSpaceDE w:val="0"/>
              <w:autoSpaceDN w:val="0"/>
              <w:adjustRightInd w:val="0"/>
              <w:spacing w:line="264" w:lineRule="auto"/>
              <w:contextualSpacing/>
              <w:jc w:val="both"/>
              <w:rPr>
                <w:rFonts w:ascii="Times New Roman" w:hAnsi="Times New Roman"/>
                <w:sz w:val="24"/>
                <w:szCs w:val="24"/>
              </w:rPr>
            </w:pPr>
          </w:p>
        </w:tc>
        <w:tc>
          <w:tcPr>
            <w:tcW w:w="7468" w:type="dxa"/>
          </w:tcPr>
          <w:p w:rsidR="00652083" w:rsidRPr="00652083" w:rsidRDefault="00652083" w:rsidP="00652083">
            <w:pPr>
              <w:widowControl w:val="0"/>
              <w:overflowPunct w:val="0"/>
              <w:autoSpaceDE w:val="0"/>
              <w:autoSpaceDN w:val="0"/>
              <w:adjustRightInd w:val="0"/>
              <w:spacing w:line="264" w:lineRule="auto"/>
              <w:contextualSpacing/>
              <w:jc w:val="both"/>
              <w:rPr>
                <w:rFonts w:ascii="Times New Roman" w:hAnsi="Times New Roman"/>
                <w:sz w:val="24"/>
                <w:szCs w:val="24"/>
              </w:rPr>
            </w:pPr>
          </w:p>
        </w:tc>
      </w:tr>
      <w:tr w:rsidR="00652083" w:rsidRPr="00652083" w:rsidTr="00B21B07">
        <w:trPr>
          <w:trHeight w:val="250"/>
        </w:trPr>
        <w:tc>
          <w:tcPr>
            <w:tcW w:w="1769" w:type="dxa"/>
          </w:tcPr>
          <w:p w:rsidR="00652083" w:rsidRPr="00652083" w:rsidRDefault="00652083" w:rsidP="00652083">
            <w:pPr>
              <w:widowControl w:val="0"/>
              <w:overflowPunct w:val="0"/>
              <w:autoSpaceDE w:val="0"/>
              <w:autoSpaceDN w:val="0"/>
              <w:adjustRightInd w:val="0"/>
              <w:spacing w:line="264" w:lineRule="auto"/>
              <w:contextualSpacing/>
              <w:jc w:val="both"/>
              <w:rPr>
                <w:rFonts w:ascii="Times New Roman" w:hAnsi="Times New Roman"/>
                <w:sz w:val="24"/>
                <w:szCs w:val="24"/>
              </w:rPr>
            </w:pPr>
          </w:p>
        </w:tc>
        <w:tc>
          <w:tcPr>
            <w:tcW w:w="7468" w:type="dxa"/>
          </w:tcPr>
          <w:p w:rsidR="00652083" w:rsidRPr="00652083" w:rsidRDefault="00652083" w:rsidP="00652083">
            <w:pPr>
              <w:widowControl w:val="0"/>
              <w:overflowPunct w:val="0"/>
              <w:autoSpaceDE w:val="0"/>
              <w:autoSpaceDN w:val="0"/>
              <w:adjustRightInd w:val="0"/>
              <w:spacing w:line="264" w:lineRule="auto"/>
              <w:contextualSpacing/>
              <w:jc w:val="both"/>
              <w:rPr>
                <w:rFonts w:ascii="Times New Roman" w:hAnsi="Times New Roman"/>
                <w:sz w:val="24"/>
                <w:szCs w:val="24"/>
              </w:rPr>
            </w:pPr>
          </w:p>
        </w:tc>
      </w:tr>
      <w:tr w:rsidR="00652083" w:rsidRPr="00652083" w:rsidTr="00B21B07">
        <w:tc>
          <w:tcPr>
            <w:tcW w:w="1769" w:type="dxa"/>
          </w:tcPr>
          <w:p w:rsidR="00652083" w:rsidRPr="00652083" w:rsidRDefault="00652083" w:rsidP="00652083">
            <w:pPr>
              <w:widowControl w:val="0"/>
              <w:overflowPunct w:val="0"/>
              <w:autoSpaceDE w:val="0"/>
              <w:autoSpaceDN w:val="0"/>
              <w:adjustRightInd w:val="0"/>
              <w:spacing w:line="264" w:lineRule="auto"/>
              <w:contextualSpacing/>
              <w:jc w:val="both"/>
              <w:rPr>
                <w:rFonts w:ascii="Times New Roman" w:hAnsi="Times New Roman"/>
                <w:sz w:val="24"/>
                <w:szCs w:val="24"/>
              </w:rPr>
            </w:pPr>
          </w:p>
        </w:tc>
        <w:tc>
          <w:tcPr>
            <w:tcW w:w="7468" w:type="dxa"/>
          </w:tcPr>
          <w:p w:rsidR="00652083" w:rsidRPr="00652083" w:rsidRDefault="00652083" w:rsidP="00652083">
            <w:pPr>
              <w:widowControl w:val="0"/>
              <w:overflowPunct w:val="0"/>
              <w:autoSpaceDE w:val="0"/>
              <w:autoSpaceDN w:val="0"/>
              <w:adjustRightInd w:val="0"/>
              <w:spacing w:line="264" w:lineRule="auto"/>
              <w:contextualSpacing/>
              <w:jc w:val="both"/>
              <w:rPr>
                <w:rFonts w:ascii="Times New Roman" w:hAnsi="Times New Roman"/>
                <w:sz w:val="24"/>
                <w:szCs w:val="24"/>
              </w:rPr>
            </w:pPr>
          </w:p>
        </w:tc>
      </w:tr>
      <w:tr w:rsidR="00652083" w:rsidRPr="00652083" w:rsidTr="00B21B07">
        <w:tc>
          <w:tcPr>
            <w:tcW w:w="1769" w:type="dxa"/>
          </w:tcPr>
          <w:p w:rsidR="00652083" w:rsidRPr="00652083" w:rsidRDefault="00652083" w:rsidP="00652083">
            <w:pPr>
              <w:widowControl w:val="0"/>
              <w:overflowPunct w:val="0"/>
              <w:autoSpaceDE w:val="0"/>
              <w:autoSpaceDN w:val="0"/>
              <w:adjustRightInd w:val="0"/>
              <w:spacing w:line="264" w:lineRule="auto"/>
              <w:ind w:right="-68"/>
              <w:contextualSpacing/>
              <w:jc w:val="both"/>
              <w:rPr>
                <w:rFonts w:ascii="Times New Roman" w:hAnsi="Times New Roman"/>
                <w:sz w:val="24"/>
                <w:szCs w:val="24"/>
              </w:rPr>
            </w:pPr>
          </w:p>
        </w:tc>
        <w:tc>
          <w:tcPr>
            <w:tcW w:w="7468" w:type="dxa"/>
          </w:tcPr>
          <w:p w:rsidR="00652083" w:rsidRPr="00652083" w:rsidRDefault="00652083" w:rsidP="00652083">
            <w:pPr>
              <w:widowControl w:val="0"/>
              <w:autoSpaceDE w:val="0"/>
              <w:autoSpaceDN w:val="0"/>
              <w:adjustRightInd w:val="0"/>
              <w:spacing w:line="264" w:lineRule="auto"/>
              <w:contextualSpacing/>
              <w:jc w:val="both"/>
              <w:rPr>
                <w:rFonts w:ascii="Times New Roman" w:hAnsi="Times New Roman"/>
                <w:sz w:val="24"/>
                <w:szCs w:val="24"/>
              </w:rPr>
            </w:pPr>
          </w:p>
        </w:tc>
      </w:tr>
      <w:tr w:rsidR="00652083" w:rsidRPr="00652083" w:rsidTr="00B21B07">
        <w:tc>
          <w:tcPr>
            <w:tcW w:w="1769" w:type="dxa"/>
          </w:tcPr>
          <w:p w:rsidR="00652083" w:rsidRPr="00652083" w:rsidRDefault="00652083" w:rsidP="00652083">
            <w:pPr>
              <w:widowControl w:val="0"/>
              <w:overflowPunct w:val="0"/>
              <w:autoSpaceDE w:val="0"/>
              <w:autoSpaceDN w:val="0"/>
              <w:adjustRightInd w:val="0"/>
              <w:spacing w:line="264" w:lineRule="auto"/>
              <w:contextualSpacing/>
              <w:jc w:val="both"/>
              <w:rPr>
                <w:rFonts w:ascii="Times New Roman" w:hAnsi="Times New Roman"/>
                <w:sz w:val="24"/>
                <w:szCs w:val="24"/>
              </w:rPr>
            </w:pPr>
          </w:p>
        </w:tc>
        <w:tc>
          <w:tcPr>
            <w:tcW w:w="7468" w:type="dxa"/>
          </w:tcPr>
          <w:p w:rsidR="00652083" w:rsidRPr="00652083" w:rsidRDefault="00652083" w:rsidP="00652083">
            <w:pPr>
              <w:widowControl w:val="0"/>
              <w:autoSpaceDE w:val="0"/>
              <w:autoSpaceDN w:val="0"/>
              <w:adjustRightInd w:val="0"/>
              <w:spacing w:line="264" w:lineRule="auto"/>
              <w:contextualSpacing/>
              <w:jc w:val="both"/>
              <w:rPr>
                <w:rFonts w:ascii="Times New Roman" w:hAnsi="Times New Roman"/>
                <w:sz w:val="24"/>
                <w:szCs w:val="24"/>
              </w:rPr>
            </w:pPr>
          </w:p>
        </w:tc>
      </w:tr>
    </w:tbl>
    <w:p w:rsidR="00652083" w:rsidRPr="00652083" w:rsidRDefault="00652083" w:rsidP="00652083">
      <w:pPr>
        <w:widowControl w:val="0"/>
        <w:autoSpaceDE w:val="0"/>
        <w:autoSpaceDN w:val="0"/>
        <w:adjustRightInd w:val="0"/>
        <w:spacing w:line="360" w:lineRule="auto"/>
        <w:ind w:firstLine="709"/>
        <w:contextualSpacing/>
        <w:jc w:val="both"/>
        <w:rPr>
          <w:rFonts w:ascii="Times New Roman" w:eastAsiaTheme="minorHAnsi" w:hAnsi="Times New Roman" w:cs="Times New Roman"/>
          <w:sz w:val="28"/>
          <w:szCs w:val="28"/>
        </w:rPr>
      </w:pPr>
      <w:bookmarkStart w:id="1" w:name="page99"/>
      <w:bookmarkEnd w:id="1"/>
      <w:r w:rsidRPr="00652083">
        <w:rPr>
          <w:rFonts w:ascii="Times New Roman" w:eastAsiaTheme="minorHAnsi" w:hAnsi="Times New Roman" w:cs="Times New Roman"/>
          <w:sz w:val="28"/>
          <w:szCs w:val="28"/>
        </w:rPr>
        <w:t xml:space="preserve">Исследования показали, что существует как минимум четыре подхода к формированию понятия …………………………………….., что демонстрируют данные рисунка 1. </w:t>
      </w:r>
    </w:p>
    <w:p w:rsidR="00652083" w:rsidRPr="00652083" w:rsidRDefault="00652083" w:rsidP="00652083">
      <w:pPr>
        <w:widowControl w:val="0"/>
        <w:autoSpaceDE w:val="0"/>
        <w:autoSpaceDN w:val="0"/>
        <w:adjustRightInd w:val="0"/>
        <w:spacing w:line="360" w:lineRule="auto"/>
        <w:contextualSpacing/>
        <w:jc w:val="center"/>
        <w:rPr>
          <w:rFonts w:ascii="Times New Roman" w:eastAsiaTheme="minorHAnsi" w:hAnsi="Times New Roman" w:cs="Times New Roman"/>
          <w:sz w:val="28"/>
          <w:szCs w:val="28"/>
        </w:rPr>
      </w:pPr>
      <w:bookmarkStart w:id="2" w:name="page101"/>
      <w:bookmarkEnd w:id="2"/>
      <w:r w:rsidRPr="00652083">
        <w:rPr>
          <w:rFonts w:ascii="Times New Roman" w:eastAsiaTheme="minorHAnsi" w:hAnsi="Times New Roman" w:cs="Times New Roman"/>
          <w:noProof/>
          <w:sz w:val="28"/>
          <w:szCs w:val="28"/>
          <w:lang w:eastAsia="ru-RU"/>
        </w:rPr>
        <w:drawing>
          <wp:inline distT="0" distB="0" distL="0" distR="0" wp14:anchorId="12062995" wp14:editId="11760017">
            <wp:extent cx="3545279" cy="2196935"/>
            <wp:effectExtent l="0" t="0" r="17145" b="13335"/>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652083" w:rsidRPr="00652083" w:rsidRDefault="00652083" w:rsidP="00CE60A9">
      <w:pPr>
        <w:widowControl w:val="0"/>
        <w:autoSpaceDE w:val="0"/>
        <w:autoSpaceDN w:val="0"/>
        <w:adjustRightInd w:val="0"/>
        <w:spacing w:line="360" w:lineRule="auto"/>
        <w:contextualSpacing/>
        <w:jc w:val="center"/>
        <w:rPr>
          <w:rFonts w:ascii="Times New Roman" w:eastAsiaTheme="minorHAnsi" w:hAnsi="Times New Roman" w:cs="Times New Roman"/>
          <w:sz w:val="28"/>
          <w:szCs w:val="28"/>
        </w:rPr>
      </w:pPr>
      <w:r w:rsidRPr="00652083">
        <w:rPr>
          <w:rFonts w:ascii="Times New Roman" w:eastAsiaTheme="minorHAnsi" w:hAnsi="Times New Roman" w:cs="Times New Roman"/>
          <w:sz w:val="28"/>
          <w:szCs w:val="28"/>
        </w:rPr>
        <w:t>Рисунок 1 – Основные подходы к формированию понятия «…»</w:t>
      </w:r>
    </w:p>
    <w:p w:rsidR="00652083" w:rsidRPr="00652083" w:rsidRDefault="00652083" w:rsidP="00652083">
      <w:pPr>
        <w:widowControl w:val="0"/>
        <w:autoSpaceDE w:val="0"/>
        <w:autoSpaceDN w:val="0"/>
        <w:adjustRightInd w:val="0"/>
        <w:spacing w:line="360" w:lineRule="auto"/>
        <w:ind w:firstLine="709"/>
        <w:contextualSpacing/>
        <w:jc w:val="center"/>
        <w:rPr>
          <w:rFonts w:ascii="Times New Roman" w:eastAsiaTheme="minorHAnsi" w:hAnsi="Times New Roman" w:cs="Times New Roman"/>
          <w:b/>
          <w:color w:val="FF0000"/>
          <w:sz w:val="28"/>
          <w:szCs w:val="28"/>
        </w:rPr>
      </w:pPr>
      <w:r>
        <w:rPr>
          <w:rFonts w:ascii="Times New Roman" w:eastAsiaTheme="minorHAnsi" w:hAnsi="Times New Roman" w:cs="Times New Roman"/>
          <w:b/>
          <w:color w:val="FF0000"/>
          <w:sz w:val="28"/>
          <w:szCs w:val="28"/>
        </w:rPr>
        <w:t>Название рисунка 14</w:t>
      </w:r>
      <w:r w:rsidRPr="00652083">
        <w:rPr>
          <w:rFonts w:ascii="Times New Roman" w:eastAsiaTheme="minorHAnsi" w:hAnsi="Times New Roman" w:cs="Times New Roman"/>
          <w:b/>
          <w:color w:val="FF0000"/>
          <w:sz w:val="28"/>
          <w:szCs w:val="28"/>
        </w:rPr>
        <w:t xml:space="preserve"> шрифтом, по центру</w:t>
      </w:r>
    </w:p>
    <w:p w:rsidR="00652083" w:rsidRDefault="00652083" w:rsidP="00FD29F9">
      <w:pPr>
        <w:widowControl w:val="0"/>
        <w:spacing w:after="0" w:line="360" w:lineRule="auto"/>
        <w:ind w:firstLine="709"/>
        <w:jc w:val="both"/>
        <w:rPr>
          <w:rFonts w:ascii="Times New Roman" w:eastAsia="Times New Roman" w:hAnsi="Times New Roman" w:cs="Times New Roman"/>
          <w:color w:val="FF0000"/>
          <w:sz w:val="28"/>
          <w:szCs w:val="28"/>
          <w:lang w:eastAsia="ru-RU"/>
        </w:rPr>
      </w:pPr>
    </w:p>
    <w:p w:rsidR="00652083" w:rsidRPr="00652083" w:rsidRDefault="00652083" w:rsidP="00FD29F9">
      <w:pPr>
        <w:widowControl w:val="0"/>
        <w:spacing w:after="0" w:line="360" w:lineRule="auto"/>
        <w:ind w:firstLine="709"/>
        <w:jc w:val="both"/>
        <w:rPr>
          <w:rFonts w:ascii="Times New Roman" w:eastAsia="Times New Roman" w:hAnsi="Times New Roman" w:cs="Times New Roman"/>
          <w:b/>
          <w:color w:val="FF0000"/>
          <w:sz w:val="28"/>
          <w:szCs w:val="28"/>
          <w:lang w:eastAsia="ru-RU"/>
        </w:rPr>
      </w:pPr>
      <w:r w:rsidRPr="00652083">
        <w:rPr>
          <w:rFonts w:ascii="Times New Roman" w:eastAsia="Times New Roman" w:hAnsi="Times New Roman" w:cs="Times New Roman"/>
          <w:b/>
          <w:color w:val="FF0000"/>
          <w:sz w:val="28"/>
          <w:szCs w:val="28"/>
          <w:lang w:eastAsia="ru-RU"/>
        </w:rPr>
        <w:t>ПУСТЫХ СТРОК ПЕРЕД/ПОСЛЕ ТАБЛИЦ И РИСУНКОВ НЕТ</w:t>
      </w:r>
      <w:r>
        <w:rPr>
          <w:rFonts w:ascii="Times New Roman" w:eastAsia="Times New Roman" w:hAnsi="Times New Roman" w:cs="Times New Roman"/>
          <w:b/>
          <w:color w:val="FF0000"/>
          <w:sz w:val="28"/>
          <w:szCs w:val="28"/>
          <w:lang w:eastAsia="ru-RU"/>
        </w:rPr>
        <w:t>!!</w:t>
      </w:r>
    </w:p>
    <w:p w:rsidR="00652083" w:rsidRPr="00652083" w:rsidRDefault="00786C3C" w:rsidP="00652083">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b/>
          <w:sz w:val="32"/>
          <w:szCs w:val="28"/>
        </w:rPr>
      </w:pPr>
      <w:r w:rsidRPr="00786C3C">
        <w:rPr>
          <w:rFonts w:ascii="Times New Roman" w:hAnsi="Times New Roman" w:cs="Times New Roman"/>
          <w:sz w:val="28"/>
          <w:szCs w:val="28"/>
        </w:rPr>
        <w:br w:type="page"/>
      </w:r>
      <w:r w:rsidR="00652083" w:rsidRPr="00652083">
        <w:rPr>
          <w:rFonts w:ascii="Times New Roman" w:eastAsia="Times New Roman" w:hAnsi="Times New Roman" w:cs="Times New Roman"/>
          <w:b/>
          <w:sz w:val="32"/>
          <w:szCs w:val="28"/>
        </w:rPr>
        <w:t>2 Анализ и оценка …</w:t>
      </w:r>
    </w:p>
    <w:p w:rsidR="00652083" w:rsidRPr="00652083" w:rsidRDefault="00652083" w:rsidP="00652083">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b/>
          <w:sz w:val="28"/>
          <w:szCs w:val="28"/>
        </w:rPr>
      </w:pPr>
    </w:p>
    <w:p w:rsidR="00652083" w:rsidRPr="00652083" w:rsidRDefault="00652083" w:rsidP="00652083">
      <w:pPr>
        <w:rPr>
          <w:rFonts w:ascii="Times New Roman" w:eastAsia="Times New Roman" w:hAnsi="Times New Roman" w:cs="Times New Roman"/>
          <w:b/>
          <w:sz w:val="28"/>
          <w:szCs w:val="28"/>
        </w:rPr>
      </w:pPr>
      <w:r w:rsidRPr="00652083">
        <w:rPr>
          <w:rFonts w:ascii="Times New Roman" w:eastAsia="Times New Roman" w:hAnsi="Times New Roman" w:cs="Times New Roman"/>
          <w:b/>
          <w:sz w:val="28"/>
          <w:szCs w:val="28"/>
        </w:rPr>
        <w:br w:type="page"/>
      </w:r>
    </w:p>
    <w:p w:rsidR="00652083" w:rsidRPr="00652083" w:rsidRDefault="00652083" w:rsidP="00652083">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b/>
          <w:sz w:val="32"/>
          <w:szCs w:val="28"/>
        </w:rPr>
      </w:pPr>
      <w:r w:rsidRPr="00652083">
        <w:rPr>
          <w:rFonts w:ascii="Times New Roman" w:eastAsia="Times New Roman" w:hAnsi="Times New Roman" w:cs="Times New Roman"/>
          <w:b/>
          <w:sz w:val="32"/>
          <w:szCs w:val="28"/>
        </w:rPr>
        <w:t>3 Совершенствование механизмов…</w:t>
      </w:r>
    </w:p>
    <w:p w:rsidR="00652083" w:rsidRPr="00652083" w:rsidRDefault="00652083" w:rsidP="00652083">
      <w:pPr>
        <w:rPr>
          <w:rFonts w:ascii="Times New Roman" w:eastAsia="Times New Roman" w:hAnsi="Times New Roman" w:cs="Times New Roman"/>
          <w:b/>
          <w:sz w:val="28"/>
          <w:szCs w:val="28"/>
        </w:rPr>
      </w:pPr>
      <w:r w:rsidRPr="00652083">
        <w:rPr>
          <w:rFonts w:ascii="Times New Roman" w:eastAsia="Times New Roman" w:hAnsi="Times New Roman" w:cs="Times New Roman"/>
          <w:b/>
          <w:sz w:val="28"/>
          <w:szCs w:val="28"/>
        </w:rPr>
        <w:br w:type="page"/>
      </w: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sectPr w:rsidR="000B671C" w:rsidSect="00F04DE8">
          <w:headerReference w:type="default" r:id="rId15"/>
          <w:type w:val="continuous"/>
          <w:pgSz w:w="11906" w:h="16838"/>
          <w:pgMar w:top="1134" w:right="567" w:bottom="1134" w:left="1701" w:header="709" w:footer="709" w:gutter="0"/>
          <w:pgNumType w:start="5"/>
          <w:cols w:space="708"/>
          <w:docGrid w:linePitch="360"/>
        </w:sectPr>
      </w:pPr>
    </w:p>
    <w:p w:rsidR="00F133AB" w:rsidRPr="00F04DE8" w:rsidRDefault="00F04DE8" w:rsidP="0008089D">
      <w:pPr>
        <w:tabs>
          <w:tab w:val="right" w:pos="9355"/>
        </w:tabs>
        <w:spacing w:after="0" w:line="360" w:lineRule="auto"/>
        <w:ind w:firstLine="709"/>
        <w:jc w:val="center"/>
        <w:rPr>
          <w:rFonts w:ascii="Times New Roman" w:eastAsia="Times New Roman" w:hAnsi="Times New Roman" w:cs="Times New Roman"/>
          <w:b/>
          <w:color w:val="000000"/>
          <w:sz w:val="32"/>
          <w:szCs w:val="32"/>
          <w:lang w:eastAsia="ru-RU"/>
        </w:rPr>
      </w:pPr>
      <w:r w:rsidRPr="00F04DE8">
        <w:rPr>
          <w:rFonts w:ascii="Times New Roman" w:eastAsia="Times New Roman" w:hAnsi="Times New Roman" w:cs="Times New Roman"/>
          <w:b/>
          <w:color w:val="000000"/>
          <w:sz w:val="32"/>
          <w:szCs w:val="32"/>
          <w:lang w:eastAsia="ru-RU"/>
        </w:rPr>
        <w:t>Заключение</w:t>
      </w:r>
    </w:p>
    <w:p w:rsidR="00A007F0" w:rsidRDefault="00A007F0" w:rsidP="0008089D">
      <w:pPr>
        <w:tabs>
          <w:tab w:val="right" w:pos="9355"/>
        </w:tabs>
        <w:spacing w:after="0" w:line="360" w:lineRule="auto"/>
        <w:ind w:firstLine="709"/>
        <w:jc w:val="center"/>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rsidR="002F3440" w:rsidRDefault="002F3440" w:rsidP="00BF113A">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F04DE8" w:rsidRPr="00F04DE8" w:rsidRDefault="00F04DE8" w:rsidP="00F04DE8">
      <w:pPr>
        <w:spacing w:after="0" w:line="240" w:lineRule="auto"/>
        <w:jc w:val="center"/>
        <w:rPr>
          <w:rFonts w:ascii="Times New Roman" w:hAnsi="Times New Roman"/>
          <w:b/>
          <w:sz w:val="32"/>
          <w:szCs w:val="32"/>
        </w:rPr>
      </w:pPr>
      <w:r w:rsidRPr="00F04DE8">
        <w:rPr>
          <w:rFonts w:ascii="Times New Roman" w:hAnsi="Times New Roman"/>
          <w:b/>
          <w:sz w:val="32"/>
          <w:szCs w:val="32"/>
        </w:rPr>
        <w:t>Перечень использованных информационных ресурсов</w:t>
      </w:r>
    </w:p>
    <w:p w:rsidR="00150F1E" w:rsidRDefault="00150F1E" w:rsidP="00D466F2">
      <w:pPr>
        <w:spacing w:after="0" w:line="360" w:lineRule="auto"/>
        <w:ind w:firstLine="709"/>
        <w:jc w:val="center"/>
        <w:rPr>
          <w:rFonts w:ascii="Times New Roman" w:eastAsia="Times New Roman" w:hAnsi="Times New Roman" w:cs="Times New Roman"/>
          <w:b/>
          <w:color w:val="000000"/>
          <w:sz w:val="28"/>
          <w:szCs w:val="28"/>
          <w:lang w:eastAsia="ru-RU"/>
        </w:rPr>
      </w:pPr>
    </w:p>
    <w:p w:rsidR="00193D10" w:rsidRPr="00D466F2" w:rsidRDefault="00193D10" w:rsidP="00193D10">
      <w:pPr>
        <w:spacing w:after="0" w:line="360" w:lineRule="auto"/>
        <w:ind w:firstLine="709"/>
        <w:jc w:val="both"/>
        <w:rPr>
          <w:rFonts w:ascii="Times New Roman" w:eastAsia="Times New Roman" w:hAnsi="Times New Roman" w:cs="Times New Roman"/>
          <w:b/>
          <w:color w:val="000000"/>
          <w:sz w:val="28"/>
          <w:szCs w:val="28"/>
          <w:lang w:eastAsia="ru-RU"/>
        </w:rPr>
      </w:pPr>
    </w:p>
    <w:sectPr w:rsidR="00193D10" w:rsidRPr="00D466F2" w:rsidSect="00652083">
      <w:pgSz w:w="11906" w:h="16838"/>
      <w:pgMar w:top="1134" w:right="567" w:bottom="1134" w:left="1701"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60A" w:rsidRDefault="00F4460A" w:rsidP="00C736A5">
      <w:pPr>
        <w:spacing w:after="0" w:line="240" w:lineRule="auto"/>
      </w:pPr>
      <w:r>
        <w:separator/>
      </w:r>
    </w:p>
  </w:endnote>
  <w:endnote w:type="continuationSeparator" w:id="0">
    <w:p w:rsidR="00F4460A" w:rsidRDefault="00F4460A" w:rsidP="00C73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DengXian">
    <w:altName w:val="等线"/>
    <w:charset w:val="86"/>
    <w:family w:val="auto"/>
    <w:pitch w:val="variable"/>
    <w:sig w:usb0="A00002BF" w:usb1="38CF7CFA" w:usb2="00000016" w:usb3="00000000" w:csb0="0004000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F11" w:rsidRPr="006C412F" w:rsidRDefault="000B671C" w:rsidP="006C412F">
    <w:pPr>
      <w:pStyle w:val="a5"/>
      <w:rPr>
        <w:rFonts w:ascii="Times New Roman" w:hAnsi="Times New Roman" w:cs="Times New Roman"/>
        <w:sz w:val="20"/>
        <w:szCs w:val="20"/>
      </w:rPr>
    </w:pPr>
    <w:r>
      <w:rPr>
        <w:rFonts w:ascii="Times New Roman" w:hAnsi="Times New Roman" w:cs="Times New Roman"/>
        <w:sz w:val="20"/>
        <w:szCs w:val="20"/>
      </w:rPr>
      <w:t xml:space="preserve">Отчет по производственной практике – </w:t>
    </w:r>
    <w:r w:rsidR="00652083">
      <w:rPr>
        <w:rFonts w:ascii="Times New Roman" w:hAnsi="Times New Roman" w:cs="Times New Roman"/>
        <w:sz w:val="20"/>
        <w:szCs w:val="20"/>
      </w:rPr>
      <w:t>НИР.</w:t>
    </w:r>
    <w:r w:rsidR="00BA0F11" w:rsidRPr="00193D10">
      <w:rPr>
        <w:rFonts w:ascii="Times New Roman" w:hAnsi="Times New Roman" w:cs="Times New Roman"/>
        <w:color w:val="FF0000"/>
        <w:sz w:val="20"/>
        <w:szCs w:val="20"/>
      </w:rPr>
      <w:t>46</w:t>
    </w:r>
    <w:r w:rsidR="00BA0F11" w:rsidRPr="00BA0F11">
      <w:rPr>
        <w:rFonts w:ascii="Times New Roman" w:hAnsi="Times New Roman" w:cs="Times New Roman"/>
        <w:sz w:val="20"/>
        <w:szCs w:val="20"/>
      </w:rPr>
      <w:t>0000.000</w:t>
    </w:r>
    <w:r w:rsidR="00776579">
      <w:rPr>
        <w:rFonts w:ascii="Times New Roman" w:hAnsi="Times New Roman" w:cs="Times New Roman"/>
        <w:sz w:val="20"/>
        <w:szCs w:val="20"/>
      </w:rPr>
      <w:tab/>
    </w:r>
    <w:r w:rsidR="00BA0F11" w:rsidRPr="009C39F1">
      <w:rPr>
        <w:rFonts w:ascii="Times New Roman" w:hAnsi="Times New Roman" w:cs="Times New Roman"/>
        <w:sz w:val="28"/>
        <w:szCs w:val="28"/>
      </w:rPr>
      <w:fldChar w:fldCharType="begin"/>
    </w:r>
    <w:r w:rsidR="00BA0F11" w:rsidRPr="009C39F1">
      <w:rPr>
        <w:rFonts w:ascii="Times New Roman" w:hAnsi="Times New Roman" w:cs="Times New Roman"/>
        <w:sz w:val="28"/>
        <w:szCs w:val="28"/>
      </w:rPr>
      <w:instrText>PAGE   \* MERGEFORMAT</w:instrText>
    </w:r>
    <w:r w:rsidR="00BA0F11" w:rsidRPr="009C39F1">
      <w:rPr>
        <w:rFonts w:ascii="Times New Roman" w:hAnsi="Times New Roman" w:cs="Times New Roman"/>
        <w:sz w:val="28"/>
        <w:szCs w:val="28"/>
      </w:rPr>
      <w:fldChar w:fldCharType="separate"/>
    </w:r>
    <w:r w:rsidR="0066763B">
      <w:rPr>
        <w:rFonts w:ascii="Times New Roman" w:hAnsi="Times New Roman" w:cs="Times New Roman"/>
        <w:noProof/>
        <w:sz w:val="28"/>
        <w:szCs w:val="28"/>
      </w:rPr>
      <w:t>6</w:t>
    </w:r>
    <w:r w:rsidR="00BA0F11" w:rsidRPr="009C39F1">
      <w:rPr>
        <w:rFonts w:ascii="Times New Roman" w:hAnsi="Times New Roman" w:cs="Times New Roman"/>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60A" w:rsidRDefault="00F4460A" w:rsidP="00C736A5">
      <w:pPr>
        <w:spacing w:after="0" w:line="240" w:lineRule="auto"/>
      </w:pPr>
      <w:r>
        <w:separator/>
      </w:r>
    </w:p>
  </w:footnote>
  <w:footnote w:type="continuationSeparator" w:id="0">
    <w:p w:rsidR="00F4460A" w:rsidRDefault="00F4460A" w:rsidP="00C736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153" w:rsidRPr="004F0A87" w:rsidRDefault="00F01153" w:rsidP="004F0A8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5"/>
    <w:multiLevelType w:val="multilevel"/>
    <w:tmpl w:val="973689B6"/>
    <w:name w:val="WW8Num5"/>
    <w:lvl w:ilvl="0">
      <w:start w:val="1"/>
      <w:numFmt w:val="bullet"/>
      <w:lvlText w:val="-"/>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9CE"/>
    <w:multiLevelType w:val="hybridMultilevel"/>
    <w:tmpl w:val="0000520B"/>
    <w:lvl w:ilvl="0" w:tplc="000068F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FC9"/>
    <w:multiLevelType w:val="hybridMultilevel"/>
    <w:tmpl w:val="00000E12"/>
    <w:lvl w:ilvl="0" w:tplc="00005F1E">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138A"/>
    <w:multiLevelType w:val="hybridMultilevel"/>
    <w:tmpl w:val="00002959"/>
    <w:lvl w:ilvl="0" w:tplc="00005E7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059"/>
    <w:multiLevelType w:val="hybridMultilevel"/>
    <w:tmpl w:val="0000127E"/>
    <w:lvl w:ilvl="0" w:tplc="00000035">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2833"/>
    <w:multiLevelType w:val="hybridMultilevel"/>
    <w:tmpl w:val="00007874"/>
    <w:lvl w:ilvl="0" w:tplc="0000249E">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2B0C"/>
    <w:multiLevelType w:val="hybridMultilevel"/>
    <w:tmpl w:val="000011F4"/>
    <w:lvl w:ilvl="0" w:tplc="00005DD5">
      <w:start w:val="1"/>
      <w:numFmt w:val="bullet"/>
      <w:lvlText w:val="и"/>
      <w:lvlJc w:val="left"/>
      <w:pPr>
        <w:tabs>
          <w:tab w:val="num" w:pos="720"/>
        </w:tabs>
        <w:ind w:left="720" w:hanging="360"/>
      </w:pPr>
    </w:lvl>
    <w:lvl w:ilvl="1" w:tplc="00006AD4">
      <w:start w:val="8"/>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45C5"/>
    <w:multiLevelType w:val="hybridMultilevel"/>
    <w:tmpl w:val="00003960"/>
    <w:lvl w:ilvl="0" w:tplc="0000345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94A"/>
    <w:multiLevelType w:val="hybridMultilevel"/>
    <w:tmpl w:val="00000677"/>
    <w:lvl w:ilvl="0" w:tplc="0000440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542C"/>
    <w:multiLevelType w:val="hybridMultilevel"/>
    <w:tmpl w:val="00001953"/>
    <w:lvl w:ilvl="0" w:tplc="00006BCB">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5A9F"/>
    <w:multiLevelType w:val="hybridMultilevel"/>
    <w:tmpl w:val="00004CD4"/>
    <w:lvl w:ilvl="0" w:tplc="00005FA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71F0"/>
    <w:multiLevelType w:val="hybridMultilevel"/>
    <w:tmpl w:val="00000384"/>
    <w:lvl w:ilvl="0" w:tplc="00007F4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2EE2111"/>
    <w:multiLevelType w:val="hybridMultilevel"/>
    <w:tmpl w:val="5F6ACF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0365664B"/>
    <w:multiLevelType w:val="hybridMultilevel"/>
    <w:tmpl w:val="BFAA70E8"/>
    <w:lvl w:ilvl="0" w:tplc="04190011">
      <w:start w:val="1"/>
      <w:numFmt w:val="decimal"/>
      <w:lvlText w:val="%1)"/>
      <w:lvlJc w:val="left"/>
      <w:pPr>
        <w:ind w:left="720"/>
      </w:pPr>
      <w:rPr>
        <w:b w:val="0"/>
        <w:i w:val="0"/>
        <w:strike w:val="0"/>
        <w:dstrike w:val="0"/>
        <w:color w:val="000000"/>
        <w:sz w:val="28"/>
        <w:szCs w:val="20"/>
        <w:u w:val="none" w:color="000000"/>
        <w:bdr w:val="none" w:sz="0" w:space="0" w:color="auto"/>
        <w:shd w:val="clear" w:color="auto" w:fill="auto"/>
        <w:vertAlign w:val="baseline"/>
      </w:rPr>
    </w:lvl>
    <w:lvl w:ilvl="1" w:tplc="A2DE8A62">
      <w:start w:val="1"/>
      <w:numFmt w:val="bullet"/>
      <w:lvlText w:val="-"/>
      <w:lvlJc w:val="left"/>
      <w:pPr>
        <w:ind w:left="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DF6134A">
      <w:start w:val="1"/>
      <w:numFmt w:val="bullet"/>
      <w:lvlText w:val="▪"/>
      <w:lvlJc w:val="left"/>
      <w:pPr>
        <w:ind w:left="17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A42267A">
      <w:start w:val="1"/>
      <w:numFmt w:val="bullet"/>
      <w:lvlText w:val="•"/>
      <w:lvlJc w:val="left"/>
      <w:pPr>
        <w:ind w:left="25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D68CEBC">
      <w:start w:val="1"/>
      <w:numFmt w:val="bullet"/>
      <w:lvlText w:val="o"/>
      <w:lvlJc w:val="left"/>
      <w:pPr>
        <w:ind w:left="3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84DB6A">
      <w:start w:val="1"/>
      <w:numFmt w:val="bullet"/>
      <w:lvlText w:val="▪"/>
      <w:lvlJc w:val="left"/>
      <w:pPr>
        <w:ind w:left="39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728BCA">
      <w:start w:val="1"/>
      <w:numFmt w:val="bullet"/>
      <w:lvlText w:val="•"/>
      <w:lvlJc w:val="left"/>
      <w:pPr>
        <w:ind w:left="4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4EA14D8">
      <w:start w:val="1"/>
      <w:numFmt w:val="bullet"/>
      <w:lvlText w:val="o"/>
      <w:lvlJc w:val="left"/>
      <w:pPr>
        <w:ind w:left="5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D9C9236">
      <w:start w:val="1"/>
      <w:numFmt w:val="bullet"/>
      <w:lvlText w:val="▪"/>
      <w:lvlJc w:val="left"/>
      <w:pPr>
        <w:ind w:left="61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nsid w:val="05525098"/>
    <w:multiLevelType w:val="hybridMultilevel"/>
    <w:tmpl w:val="433CA8DE"/>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05D27643"/>
    <w:multiLevelType w:val="hybridMultilevel"/>
    <w:tmpl w:val="9864B4E6"/>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083C11BA"/>
    <w:multiLevelType w:val="hybridMultilevel"/>
    <w:tmpl w:val="69126DFE"/>
    <w:lvl w:ilvl="0" w:tplc="0838C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08AC6719"/>
    <w:multiLevelType w:val="hybridMultilevel"/>
    <w:tmpl w:val="F2F427A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09943142"/>
    <w:multiLevelType w:val="hybridMultilevel"/>
    <w:tmpl w:val="BF407F06"/>
    <w:lvl w:ilvl="0" w:tplc="AAA4F8F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9F8D00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243782">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0A60502">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3BE007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012F4D8">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74C3774">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14C6EE">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A70880C">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nsid w:val="0CCA653E"/>
    <w:multiLevelType w:val="hybridMultilevel"/>
    <w:tmpl w:val="7744FF9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F9743EC"/>
    <w:multiLevelType w:val="hybridMultilevel"/>
    <w:tmpl w:val="130E7C02"/>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1EE0B5C"/>
    <w:multiLevelType w:val="multilevel"/>
    <w:tmpl w:val="2B3C0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53556A8"/>
    <w:multiLevelType w:val="hybridMultilevel"/>
    <w:tmpl w:val="7A90722C"/>
    <w:lvl w:ilvl="0" w:tplc="8FD46238">
      <w:start w:val="1"/>
      <w:numFmt w:val="bullet"/>
      <w:lvlText w:val="–"/>
      <w:lvlJc w:val="left"/>
      <w:pPr>
        <w:ind w:left="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624C5576">
      <w:start w:val="1"/>
      <w:numFmt w:val="bullet"/>
      <w:lvlText w:val="o"/>
      <w:lvlJc w:val="left"/>
      <w:pPr>
        <w:ind w:left="11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11B221C2">
      <w:start w:val="1"/>
      <w:numFmt w:val="bullet"/>
      <w:lvlText w:val="▪"/>
      <w:lvlJc w:val="left"/>
      <w:pPr>
        <w:ind w:left="19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9809C1C">
      <w:start w:val="1"/>
      <w:numFmt w:val="bullet"/>
      <w:lvlText w:val="•"/>
      <w:lvlJc w:val="left"/>
      <w:pPr>
        <w:ind w:left="26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4C8E4486">
      <w:start w:val="1"/>
      <w:numFmt w:val="bullet"/>
      <w:lvlText w:val="o"/>
      <w:lvlJc w:val="left"/>
      <w:pPr>
        <w:ind w:left="334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3E603F94">
      <w:start w:val="1"/>
      <w:numFmt w:val="bullet"/>
      <w:lvlText w:val="▪"/>
      <w:lvlJc w:val="left"/>
      <w:pPr>
        <w:ind w:left="406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5C28FB30">
      <w:start w:val="1"/>
      <w:numFmt w:val="bullet"/>
      <w:lvlText w:val="•"/>
      <w:lvlJc w:val="left"/>
      <w:pPr>
        <w:ind w:left="47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25EC7B2">
      <w:start w:val="1"/>
      <w:numFmt w:val="bullet"/>
      <w:lvlText w:val="o"/>
      <w:lvlJc w:val="left"/>
      <w:pPr>
        <w:ind w:left="55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99F83598">
      <w:start w:val="1"/>
      <w:numFmt w:val="bullet"/>
      <w:lvlText w:val="▪"/>
      <w:lvlJc w:val="left"/>
      <w:pPr>
        <w:ind w:left="62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7">
    <w:nsid w:val="16FD0A5A"/>
    <w:multiLevelType w:val="hybridMultilevel"/>
    <w:tmpl w:val="5AFE54E2"/>
    <w:lvl w:ilvl="0" w:tplc="D1D0D93A">
      <w:start w:val="1"/>
      <w:numFmt w:val="decimal"/>
      <w:lvlText w:val="%1."/>
      <w:lvlJc w:val="left"/>
      <w:pPr>
        <w:ind w:left="1402"/>
      </w:pPr>
      <w:rPr>
        <w:rFonts w:ascii="Times New Roman" w:eastAsia="Times New Roman" w:hAnsi="Times New Roman" w:cs="Times New Roman"/>
        <w:b w:val="0"/>
        <w:i w:val="0"/>
        <w:strike w:val="0"/>
        <w:dstrike w:val="0"/>
        <w:color w:val="000000"/>
        <w:sz w:val="28"/>
        <w:szCs w:val="24"/>
        <w:u w:val="none" w:color="000000"/>
        <w:bdr w:val="none" w:sz="0" w:space="0" w:color="auto"/>
        <w:shd w:val="clear" w:color="auto" w:fill="auto"/>
        <w:vertAlign w:val="baseline"/>
      </w:rPr>
    </w:lvl>
    <w:lvl w:ilvl="1" w:tplc="4912D00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AC03C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FE023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8E1BF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9A3AC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9EF2B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32AE7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CC449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175C555C"/>
    <w:multiLevelType w:val="hybridMultilevel"/>
    <w:tmpl w:val="C8F0329C"/>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78D3878"/>
    <w:multiLevelType w:val="hybridMultilevel"/>
    <w:tmpl w:val="FFA2A2E8"/>
    <w:lvl w:ilvl="0" w:tplc="04190011">
      <w:start w:val="1"/>
      <w:numFmt w:val="decimal"/>
      <w:lvlText w:val="%1)"/>
      <w:lvlJc w:val="left"/>
      <w:pPr>
        <w:ind w:left="720"/>
      </w:pPr>
      <w:rPr>
        <w:b w:val="0"/>
        <w:i w:val="0"/>
        <w:strike w:val="0"/>
        <w:dstrike w:val="0"/>
        <w:color w:val="000000"/>
        <w:sz w:val="28"/>
        <w:szCs w:val="20"/>
        <w:u w:val="none" w:color="000000"/>
        <w:bdr w:val="none" w:sz="0" w:space="0" w:color="auto"/>
        <w:shd w:val="clear" w:color="auto" w:fill="auto"/>
        <w:vertAlign w:val="baseline"/>
      </w:rPr>
    </w:lvl>
    <w:lvl w:ilvl="1" w:tplc="CC90240A">
      <w:start w:val="1"/>
      <w:numFmt w:val="bullet"/>
      <w:lvlText w:val="-"/>
      <w:lvlJc w:val="left"/>
      <w:pPr>
        <w:ind w:left="530"/>
      </w:pPr>
      <w:rPr>
        <w:rFonts w:ascii="Courier New" w:hAnsi="Courier New" w:hint="default"/>
        <w:b w:val="0"/>
        <w:i w:val="0"/>
        <w:strike w:val="0"/>
        <w:dstrike w:val="0"/>
        <w:color w:val="000000"/>
        <w:sz w:val="22"/>
        <w:szCs w:val="22"/>
        <w:u w:val="none" w:color="000000"/>
        <w:bdr w:val="none" w:sz="0" w:space="0" w:color="auto"/>
        <w:shd w:val="clear" w:color="auto" w:fill="auto"/>
        <w:vertAlign w:val="baseline"/>
      </w:rPr>
    </w:lvl>
    <w:lvl w:ilvl="2" w:tplc="5DF6134A">
      <w:start w:val="1"/>
      <w:numFmt w:val="bullet"/>
      <w:lvlText w:val="▪"/>
      <w:lvlJc w:val="left"/>
      <w:pPr>
        <w:ind w:left="17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A42267A">
      <w:start w:val="1"/>
      <w:numFmt w:val="bullet"/>
      <w:lvlText w:val="•"/>
      <w:lvlJc w:val="left"/>
      <w:pPr>
        <w:ind w:left="25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D68CEBC">
      <w:start w:val="1"/>
      <w:numFmt w:val="bullet"/>
      <w:lvlText w:val="o"/>
      <w:lvlJc w:val="left"/>
      <w:pPr>
        <w:ind w:left="3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84DB6A">
      <w:start w:val="1"/>
      <w:numFmt w:val="bullet"/>
      <w:lvlText w:val="▪"/>
      <w:lvlJc w:val="left"/>
      <w:pPr>
        <w:ind w:left="39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728BCA">
      <w:start w:val="1"/>
      <w:numFmt w:val="bullet"/>
      <w:lvlText w:val="•"/>
      <w:lvlJc w:val="left"/>
      <w:pPr>
        <w:ind w:left="4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4EA14D8">
      <w:start w:val="1"/>
      <w:numFmt w:val="bullet"/>
      <w:lvlText w:val="o"/>
      <w:lvlJc w:val="left"/>
      <w:pPr>
        <w:ind w:left="5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D9C9236">
      <w:start w:val="1"/>
      <w:numFmt w:val="bullet"/>
      <w:lvlText w:val="▪"/>
      <w:lvlJc w:val="left"/>
      <w:pPr>
        <w:ind w:left="61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nsid w:val="1BD97C93"/>
    <w:multiLevelType w:val="hybridMultilevel"/>
    <w:tmpl w:val="CD04873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24E646BA"/>
    <w:multiLevelType w:val="hybridMultilevel"/>
    <w:tmpl w:val="4670B8E2"/>
    <w:lvl w:ilvl="0" w:tplc="4BBCE60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84A2F5C">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5AE5B7E">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1A6BC8C">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050731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CD6E5B8">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BCCB068">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6AE9884">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0F456F4">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nsid w:val="25666F45"/>
    <w:multiLevelType w:val="hybridMultilevel"/>
    <w:tmpl w:val="E8662930"/>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2F3C56F2"/>
    <w:multiLevelType w:val="hybridMultilevel"/>
    <w:tmpl w:val="9940C704"/>
    <w:lvl w:ilvl="0" w:tplc="5C1AE2B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956CDB4">
      <w:start w:val="1"/>
      <w:numFmt w:val="lowerLetter"/>
      <w:lvlText w:val="%2"/>
      <w:lvlJc w:val="left"/>
      <w:pPr>
        <w:ind w:left="19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0DA952E">
      <w:start w:val="1"/>
      <w:numFmt w:val="lowerRoman"/>
      <w:lvlText w:val="%3"/>
      <w:lvlJc w:val="left"/>
      <w:pPr>
        <w:ind w:left="26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6FCCEFC">
      <w:start w:val="1"/>
      <w:numFmt w:val="decimal"/>
      <w:lvlText w:val="%4"/>
      <w:lvlJc w:val="left"/>
      <w:pPr>
        <w:ind w:left="33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ED46BFC">
      <w:start w:val="1"/>
      <w:numFmt w:val="lowerLetter"/>
      <w:lvlText w:val="%5"/>
      <w:lvlJc w:val="left"/>
      <w:pPr>
        <w:ind w:left="40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AF26B4C">
      <w:start w:val="1"/>
      <w:numFmt w:val="lowerRoman"/>
      <w:lvlText w:val="%6"/>
      <w:lvlJc w:val="left"/>
      <w:pPr>
        <w:ind w:left="48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1FA40D0">
      <w:start w:val="1"/>
      <w:numFmt w:val="decimal"/>
      <w:lvlText w:val="%7"/>
      <w:lvlJc w:val="left"/>
      <w:pPr>
        <w:ind w:left="55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5D81EB6">
      <w:start w:val="1"/>
      <w:numFmt w:val="lowerLetter"/>
      <w:lvlText w:val="%8"/>
      <w:lvlJc w:val="left"/>
      <w:pPr>
        <w:ind w:left="6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97AE40A">
      <w:start w:val="1"/>
      <w:numFmt w:val="lowerRoman"/>
      <w:lvlText w:val="%9"/>
      <w:lvlJc w:val="left"/>
      <w:pPr>
        <w:ind w:left="69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nsid w:val="372C5F21"/>
    <w:multiLevelType w:val="hybridMultilevel"/>
    <w:tmpl w:val="770A14F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37493766"/>
    <w:multiLevelType w:val="hybridMultilevel"/>
    <w:tmpl w:val="04B4ED2E"/>
    <w:lvl w:ilvl="0" w:tplc="977E5EDC">
      <w:start w:val="1"/>
      <w:numFmt w:val="bullet"/>
      <w:lvlText w:val="–"/>
      <w:lvlJc w:val="left"/>
      <w:pPr>
        <w:ind w:left="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A484E60A">
      <w:start w:val="1"/>
      <w:numFmt w:val="bullet"/>
      <w:lvlText w:val="o"/>
      <w:lvlJc w:val="left"/>
      <w:pPr>
        <w:ind w:left="11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B0927784">
      <w:start w:val="1"/>
      <w:numFmt w:val="bullet"/>
      <w:lvlText w:val="▪"/>
      <w:lvlJc w:val="left"/>
      <w:pPr>
        <w:ind w:left="19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688C5ED2">
      <w:start w:val="1"/>
      <w:numFmt w:val="bullet"/>
      <w:lvlText w:val="•"/>
      <w:lvlJc w:val="left"/>
      <w:pPr>
        <w:ind w:left="26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2A624680">
      <w:start w:val="1"/>
      <w:numFmt w:val="bullet"/>
      <w:lvlText w:val="o"/>
      <w:lvlJc w:val="left"/>
      <w:pPr>
        <w:ind w:left="334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D42F346">
      <w:start w:val="1"/>
      <w:numFmt w:val="bullet"/>
      <w:lvlText w:val="▪"/>
      <w:lvlJc w:val="left"/>
      <w:pPr>
        <w:ind w:left="406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80129176">
      <w:start w:val="1"/>
      <w:numFmt w:val="bullet"/>
      <w:lvlText w:val="•"/>
      <w:lvlJc w:val="left"/>
      <w:pPr>
        <w:ind w:left="47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C26A14D4">
      <w:start w:val="1"/>
      <w:numFmt w:val="bullet"/>
      <w:lvlText w:val="o"/>
      <w:lvlJc w:val="left"/>
      <w:pPr>
        <w:ind w:left="55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850A7220">
      <w:start w:val="1"/>
      <w:numFmt w:val="bullet"/>
      <w:lvlText w:val="▪"/>
      <w:lvlJc w:val="left"/>
      <w:pPr>
        <w:ind w:left="62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36">
    <w:nsid w:val="37783D3E"/>
    <w:multiLevelType w:val="hybridMultilevel"/>
    <w:tmpl w:val="6E426C7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38706462"/>
    <w:multiLevelType w:val="hybridMultilevel"/>
    <w:tmpl w:val="ABC4EF8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3A9D5CFE"/>
    <w:multiLevelType w:val="hybridMultilevel"/>
    <w:tmpl w:val="BEBA7130"/>
    <w:lvl w:ilvl="0" w:tplc="FF4239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3B17303B"/>
    <w:multiLevelType w:val="hybridMultilevel"/>
    <w:tmpl w:val="18F48D9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3BA616BD"/>
    <w:multiLevelType w:val="hybridMultilevel"/>
    <w:tmpl w:val="30849C12"/>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3D4B386F"/>
    <w:multiLevelType w:val="hybridMultilevel"/>
    <w:tmpl w:val="8598C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3F5600A6"/>
    <w:multiLevelType w:val="hybridMultilevel"/>
    <w:tmpl w:val="0494FD2E"/>
    <w:lvl w:ilvl="0" w:tplc="F944398A">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417A158B"/>
    <w:multiLevelType w:val="multilevel"/>
    <w:tmpl w:val="D1EA80CA"/>
    <w:lvl w:ilvl="0">
      <w:start w:val="1"/>
      <w:numFmt w:val="decimal"/>
      <w:pStyle w:val="1"/>
      <w:lvlText w:val="%1"/>
      <w:lvlJc w:val="left"/>
      <w:pPr>
        <w:tabs>
          <w:tab w:val="num" w:pos="435"/>
        </w:tabs>
        <w:ind w:left="435" w:hanging="435"/>
      </w:pPr>
      <w:rPr>
        <w:rFonts w:hint="default"/>
      </w:rPr>
    </w:lvl>
    <w:lvl w:ilvl="1">
      <w:start w:val="1"/>
      <w:numFmt w:val="decimal"/>
      <w:lvlText w:val="%1.%2"/>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4">
    <w:nsid w:val="48C90E0A"/>
    <w:multiLevelType w:val="hybridMultilevel"/>
    <w:tmpl w:val="B67AD77C"/>
    <w:lvl w:ilvl="0" w:tplc="4934AB30">
      <w:start w:val="1"/>
      <w:numFmt w:val="bullet"/>
      <w:lvlText w:val="–"/>
      <w:lvlJc w:val="left"/>
      <w:pPr>
        <w:ind w:left="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3B80CAE">
      <w:start w:val="1"/>
      <w:numFmt w:val="bullet"/>
      <w:lvlText w:val="o"/>
      <w:lvlJc w:val="left"/>
      <w:pPr>
        <w:ind w:left="11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E72C0C1A">
      <w:start w:val="1"/>
      <w:numFmt w:val="bullet"/>
      <w:lvlText w:val="▪"/>
      <w:lvlJc w:val="left"/>
      <w:pPr>
        <w:ind w:left="19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90126A94">
      <w:start w:val="1"/>
      <w:numFmt w:val="bullet"/>
      <w:lvlText w:val="•"/>
      <w:lvlJc w:val="left"/>
      <w:pPr>
        <w:ind w:left="26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4CACEDF8">
      <w:start w:val="1"/>
      <w:numFmt w:val="bullet"/>
      <w:lvlText w:val="o"/>
      <w:lvlJc w:val="left"/>
      <w:pPr>
        <w:ind w:left="334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CC4B24">
      <w:start w:val="1"/>
      <w:numFmt w:val="bullet"/>
      <w:lvlText w:val="▪"/>
      <w:lvlJc w:val="left"/>
      <w:pPr>
        <w:ind w:left="406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112E813C">
      <w:start w:val="1"/>
      <w:numFmt w:val="bullet"/>
      <w:lvlText w:val="•"/>
      <w:lvlJc w:val="left"/>
      <w:pPr>
        <w:ind w:left="47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4CA8184C">
      <w:start w:val="1"/>
      <w:numFmt w:val="bullet"/>
      <w:lvlText w:val="o"/>
      <w:lvlJc w:val="left"/>
      <w:pPr>
        <w:ind w:left="55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5DE0CC90">
      <w:start w:val="1"/>
      <w:numFmt w:val="bullet"/>
      <w:lvlText w:val="▪"/>
      <w:lvlJc w:val="left"/>
      <w:pPr>
        <w:ind w:left="62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5">
    <w:nsid w:val="51F9797B"/>
    <w:multiLevelType w:val="hybridMultilevel"/>
    <w:tmpl w:val="70F02B10"/>
    <w:lvl w:ilvl="0" w:tplc="802C7616">
      <w:start w:val="1"/>
      <w:numFmt w:val="bullet"/>
      <w:lvlText w:val="–"/>
      <w:lvlJc w:val="left"/>
      <w:pPr>
        <w:ind w:left="3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827CE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F683C0">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708F18E">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85AE13C">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56EB03C">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80E2892">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6448602">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B227686">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6">
    <w:nsid w:val="5F1B52D3"/>
    <w:multiLevelType w:val="hybridMultilevel"/>
    <w:tmpl w:val="95C084A2"/>
    <w:lvl w:ilvl="0" w:tplc="0838C3BA">
      <w:start w:val="1"/>
      <w:numFmt w:val="bullet"/>
      <w:lvlText w:val=""/>
      <w:lvlJc w:val="left"/>
      <w:pPr>
        <w:ind w:left="705"/>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4D54EBA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CB80F4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E68184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1CFFD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436496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E06E4F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C0194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4CABED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7">
    <w:nsid w:val="633949AE"/>
    <w:multiLevelType w:val="hybridMultilevel"/>
    <w:tmpl w:val="D572FCC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64CA6965"/>
    <w:multiLevelType w:val="hybridMultilevel"/>
    <w:tmpl w:val="1C02F1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nsid w:val="660A5E02"/>
    <w:multiLevelType w:val="hybridMultilevel"/>
    <w:tmpl w:val="39524B7E"/>
    <w:lvl w:ilvl="0" w:tplc="913420C6">
      <w:start w:val="8"/>
      <w:numFmt w:val="decimal"/>
      <w:lvlText w:val="%1."/>
      <w:lvlJc w:val="left"/>
      <w:pPr>
        <w:ind w:left="1402"/>
      </w:pPr>
      <w:rPr>
        <w:rFonts w:ascii="Times New Roman" w:eastAsia="Times New Roman" w:hAnsi="Times New Roman" w:cs="Times New Roman"/>
        <w:b w:val="0"/>
        <w:i w:val="0"/>
        <w:strike w:val="0"/>
        <w:dstrike w:val="0"/>
        <w:color w:val="000000"/>
        <w:sz w:val="28"/>
        <w:szCs w:val="24"/>
        <w:u w:val="none" w:color="000000"/>
        <w:bdr w:val="none" w:sz="0" w:space="0" w:color="auto"/>
        <w:shd w:val="clear" w:color="auto" w:fill="auto"/>
        <w:vertAlign w:val="baseline"/>
      </w:rPr>
    </w:lvl>
    <w:lvl w:ilvl="1" w:tplc="7E4A494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FA0A5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C0D78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58628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548CF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5807B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70E1E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D204B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nsid w:val="66D374D9"/>
    <w:multiLevelType w:val="hybridMultilevel"/>
    <w:tmpl w:val="3A983D68"/>
    <w:lvl w:ilvl="0" w:tplc="23BA091A">
      <w:start w:val="1"/>
      <w:numFmt w:val="decimal"/>
      <w:lvlText w:val="%1)"/>
      <w:lvlJc w:val="left"/>
      <w:pPr>
        <w:ind w:left="0"/>
      </w:pPr>
      <w:rPr>
        <w:rFonts w:ascii="Times New Roman" w:eastAsia="Times New Roman" w:hAnsi="Times New Roman" w:cs="Times New Roman"/>
        <w:b w:val="0"/>
        <w:i w:val="0"/>
        <w:strike w:val="0"/>
        <w:dstrike w:val="0"/>
        <w:color w:val="000000"/>
        <w:sz w:val="28"/>
        <w:szCs w:val="22"/>
        <w:u w:val="none" w:color="000000"/>
        <w:bdr w:val="none" w:sz="0" w:space="0" w:color="auto"/>
        <w:shd w:val="clear" w:color="auto" w:fill="auto"/>
        <w:vertAlign w:val="baseline"/>
      </w:rPr>
    </w:lvl>
    <w:lvl w:ilvl="1" w:tplc="25CC8B5E">
      <w:start w:val="1"/>
      <w:numFmt w:val="lowerLetter"/>
      <w:lvlText w:val="%2"/>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AEC8DE">
      <w:start w:val="1"/>
      <w:numFmt w:val="lowerRoman"/>
      <w:lvlText w:val="%3"/>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F0A290">
      <w:start w:val="1"/>
      <w:numFmt w:val="decimal"/>
      <w:lvlText w:val="%4"/>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B695D8">
      <w:start w:val="1"/>
      <w:numFmt w:val="lowerLetter"/>
      <w:lvlText w:val="%5"/>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B70A184">
      <w:start w:val="1"/>
      <w:numFmt w:val="lowerRoman"/>
      <w:lvlText w:val="%6"/>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902A24A">
      <w:start w:val="1"/>
      <w:numFmt w:val="decimal"/>
      <w:lvlText w:val="%7"/>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CAEDFCE">
      <w:start w:val="1"/>
      <w:numFmt w:val="lowerLetter"/>
      <w:lvlText w:val="%8"/>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C4C534E">
      <w:start w:val="1"/>
      <w:numFmt w:val="lowerRoman"/>
      <w:lvlText w:val="%9"/>
      <w:lvlJc w:val="left"/>
      <w:pPr>
        <w:ind w:left="66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1">
    <w:nsid w:val="687925CE"/>
    <w:multiLevelType w:val="hybridMultilevel"/>
    <w:tmpl w:val="293EAAE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nsid w:val="68CB0984"/>
    <w:multiLevelType w:val="hybridMultilevel"/>
    <w:tmpl w:val="8A429398"/>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6C182EBA"/>
    <w:multiLevelType w:val="hybridMultilevel"/>
    <w:tmpl w:val="80E083B2"/>
    <w:lvl w:ilvl="0" w:tplc="C2E2D106">
      <w:start w:val="1"/>
      <w:numFmt w:val="bullet"/>
      <w:lvlText w:val="–"/>
      <w:lvlJc w:val="left"/>
      <w:pPr>
        <w:ind w:left="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7DD857EC">
      <w:start w:val="1"/>
      <w:numFmt w:val="bullet"/>
      <w:lvlText w:val="o"/>
      <w:lvlJc w:val="left"/>
      <w:pPr>
        <w:ind w:left="11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53AC7216">
      <w:start w:val="1"/>
      <w:numFmt w:val="bullet"/>
      <w:lvlText w:val="▪"/>
      <w:lvlJc w:val="left"/>
      <w:pPr>
        <w:ind w:left="19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4E36DBB0">
      <w:start w:val="1"/>
      <w:numFmt w:val="bullet"/>
      <w:lvlText w:val="•"/>
      <w:lvlJc w:val="left"/>
      <w:pPr>
        <w:ind w:left="26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B150E408">
      <w:start w:val="1"/>
      <w:numFmt w:val="bullet"/>
      <w:lvlText w:val="o"/>
      <w:lvlJc w:val="left"/>
      <w:pPr>
        <w:ind w:left="334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92FAF2D0">
      <w:start w:val="1"/>
      <w:numFmt w:val="bullet"/>
      <w:lvlText w:val="▪"/>
      <w:lvlJc w:val="left"/>
      <w:pPr>
        <w:ind w:left="406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1B2711C">
      <w:start w:val="1"/>
      <w:numFmt w:val="bullet"/>
      <w:lvlText w:val="•"/>
      <w:lvlJc w:val="left"/>
      <w:pPr>
        <w:ind w:left="47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DCF2B5D8">
      <w:start w:val="1"/>
      <w:numFmt w:val="bullet"/>
      <w:lvlText w:val="o"/>
      <w:lvlJc w:val="left"/>
      <w:pPr>
        <w:ind w:left="55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A112AE1A">
      <w:start w:val="1"/>
      <w:numFmt w:val="bullet"/>
      <w:lvlText w:val="▪"/>
      <w:lvlJc w:val="left"/>
      <w:pPr>
        <w:ind w:left="62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54">
    <w:nsid w:val="6E366351"/>
    <w:multiLevelType w:val="hybridMultilevel"/>
    <w:tmpl w:val="EED60E9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706812FB"/>
    <w:multiLevelType w:val="hybridMultilevel"/>
    <w:tmpl w:val="96EEAAE8"/>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73A834C9"/>
    <w:multiLevelType w:val="hybridMultilevel"/>
    <w:tmpl w:val="6BCAA600"/>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73CB0AF5"/>
    <w:multiLevelType w:val="hybridMultilevel"/>
    <w:tmpl w:val="314A6B2A"/>
    <w:lvl w:ilvl="0" w:tplc="CD82914E">
      <w:start w:val="1"/>
      <w:numFmt w:val="decimal"/>
      <w:lvlText w:val="%1."/>
      <w:lvlJc w:val="left"/>
      <w:pPr>
        <w:ind w:left="3368" w:hanging="975"/>
      </w:pPr>
      <w:rPr>
        <w:rFonts w:hint="default"/>
      </w:rPr>
    </w:lvl>
    <w:lvl w:ilvl="1" w:tplc="04190019" w:tentative="1">
      <w:start w:val="1"/>
      <w:numFmt w:val="lowerLetter"/>
      <w:lvlText w:val="%2."/>
      <w:lvlJc w:val="left"/>
      <w:pPr>
        <w:ind w:left="3124" w:hanging="360"/>
      </w:pPr>
    </w:lvl>
    <w:lvl w:ilvl="2" w:tplc="0419001B" w:tentative="1">
      <w:start w:val="1"/>
      <w:numFmt w:val="lowerRoman"/>
      <w:lvlText w:val="%3."/>
      <w:lvlJc w:val="right"/>
      <w:pPr>
        <w:ind w:left="3844" w:hanging="180"/>
      </w:pPr>
    </w:lvl>
    <w:lvl w:ilvl="3" w:tplc="0419000F" w:tentative="1">
      <w:start w:val="1"/>
      <w:numFmt w:val="decimal"/>
      <w:lvlText w:val="%4."/>
      <w:lvlJc w:val="left"/>
      <w:pPr>
        <w:ind w:left="4564" w:hanging="360"/>
      </w:pPr>
    </w:lvl>
    <w:lvl w:ilvl="4" w:tplc="04190019" w:tentative="1">
      <w:start w:val="1"/>
      <w:numFmt w:val="lowerLetter"/>
      <w:lvlText w:val="%5."/>
      <w:lvlJc w:val="left"/>
      <w:pPr>
        <w:ind w:left="5284" w:hanging="360"/>
      </w:pPr>
    </w:lvl>
    <w:lvl w:ilvl="5" w:tplc="0419001B" w:tentative="1">
      <w:start w:val="1"/>
      <w:numFmt w:val="lowerRoman"/>
      <w:lvlText w:val="%6."/>
      <w:lvlJc w:val="right"/>
      <w:pPr>
        <w:ind w:left="6004" w:hanging="180"/>
      </w:pPr>
    </w:lvl>
    <w:lvl w:ilvl="6" w:tplc="0419000F" w:tentative="1">
      <w:start w:val="1"/>
      <w:numFmt w:val="decimal"/>
      <w:lvlText w:val="%7."/>
      <w:lvlJc w:val="left"/>
      <w:pPr>
        <w:ind w:left="6724" w:hanging="360"/>
      </w:pPr>
    </w:lvl>
    <w:lvl w:ilvl="7" w:tplc="04190019" w:tentative="1">
      <w:start w:val="1"/>
      <w:numFmt w:val="lowerLetter"/>
      <w:lvlText w:val="%8."/>
      <w:lvlJc w:val="left"/>
      <w:pPr>
        <w:ind w:left="7444" w:hanging="360"/>
      </w:pPr>
    </w:lvl>
    <w:lvl w:ilvl="8" w:tplc="0419001B" w:tentative="1">
      <w:start w:val="1"/>
      <w:numFmt w:val="lowerRoman"/>
      <w:lvlText w:val="%9."/>
      <w:lvlJc w:val="right"/>
      <w:pPr>
        <w:ind w:left="8164" w:hanging="180"/>
      </w:pPr>
    </w:lvl>
  </w:abstractNum>
  <w:abstractNum w:abstractNumId="58">
    <w:nsid w:val="779A104F"/>
    <w:multiLevelType w:val="hybridMultilevel"/>
    <w:tmpl w:val="D10EA536"/>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79EB0D12"/>
    <w:multiLevelType w:val="hybridMultilevel"/>
    <w:tmpl w:val="4CEA3DD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7A416F7E"/>
    <w:multiLevelType w:val="hybridMultilevel"/>
    <w:tmpl w:val="175461C6"/>
    <w:lvl w:ilvl="0" w:tplc="1E1EEA92">
      <w:start w:val="1"/>
      <w:numFmt w:val="bullet"/>
      <w:lvlText w:val=""/>
      <w:lvlJc w:val="left"/>
      <w:pPr>
        <w:ind w:left="2204" w:hanging="360"/>
      </w:pPr>
      <w:rPr>
        <w:rFonts w:ascii="Symbol" w:hAnsi="Symbol" w:hint="default"/>
      </w:rPr>
    </w:lvl>
    <w:lvl w:ilvl="1" w:tplc="04190003" w:tentative="1">
      <w:start w:val="1"/>
      <w:numFmt w:val="bullet"/>
      <w:lvlText w:val="o"/>
      <w:lvlJc w:val="left"/>
      <w:pPr>
        <w:ind w:left="2924" w:hanging="360"/>
      </w:pPr>
      <w:rPr>
        <w:rFonts w:ascii="Courier New" w:hAnsi="Courier New" w:cs="Courier New" w:hint="default"/>
      </w:rPr>
    </w:lvl>
    <w:lvl w:ilvl="2" w:tplc="04190005" w:tentative="1">
      <w:start w:val="1"/>
      <w:numFmt w:val="bullet"/>
      <w:lvlText w:val=""/>
      <w:lvlJc w:val="left"/>
      <w:pPr>
        <w:ind w:left="3644" w:hanging="360"/>
      </w:pPr>
      <w:rPr>
        <w:rFonts w:ascii="Wingdings" w:hAnsi="Wingdings" w:hint="default"/>
      </w:rPr>
    </w:lvl>
    <w:lvl w:ilvl="3" w:tplc="04190001" w:tentative="1">
      <w:start w:val="1"/>
      <w:numFmt w:val="bullet"/>
      <w:lvlText w:val=""/>
      <w:lvlJc w:val="left"/>
      <w:pPr>
        <w:ind w:left="4364" w:hanging="360"/>
      </w:pPr>
      <w:rPr>
        <w:rFonts w:ascii="Symbol" w:hAnsi="Symbol" w:hint="default"/>
      </w:rPr>
    </w:lvl>
    <w:lvl w:ilvl="4" w:tplc="04190003" w:tentative="1">
      <w:start w:val="1"/>
      <w:numFmt w:val="bullet"/>
      <w:lvlText w:val="o"/>
      <w:lvlJc w:val="left"/>
      <w:pPr>
        <w:ind w:left="5084" w:hanging="360"/>
      </w:pPr>
      <w:rPr>
        <w:rFonts w:ascii="Courier New" w:hAnsi="Courier New" w:cs="Courier New" w:hint="default"/>
      </w:rPr>
    </w:lvl>
    <w:lvl w:ilvl="5" w:tplc="04190005" w:tentative="1">
      <w:start w:val="1"/>
      <w:numFmt w:val="bullet"/>
      <w:lvlText w:val=""/>
      <w:lvlJc w:val="left"/>
      <w:pPr>
        <w:ind w:left="5804" w:hanging="360"/>
      </w:pPr>
      <w:rPr>
        <w:rFonts w:ascii="Wingdings" w:hAnsi="Wingdings" w:hint="default"/>
      </w:rPr>
    </w:lvl>
    <w:lvl w:ilvl="6" w:tplc="04190001" w:tentative="1">
      <w:start w:val="1"/>
      <w:numFmt w:val="bullet"/>
      <w:lvlText w:val=""/>
      <w:lvlJc w:val="left"/>
      <w:pPr>
        <w:ind w:left="6524" w:hanging="360"/>
      </w:pPr>
      <w:rPr>
        <w:rFonts w:ascii="Symbol" w:hAnsi="Symbol" w:hint="default"/>
      </w:rPr>
    </w:lvl>
    <w:lvl w:ilvl="7" w:tplc="04190003" w:tentative="1">
      <w:start w:val="1"/>
      <w:numFmt w:val="bullet"/>
      <w:lvlText w:val="o"/>
      <w:lvlJc w:val="left"/>
      <w:pPr>
        <w:ind w:left="7244" w:hanging="360"/>
      </w:pPr>
      <w:rPr>
        <w:rFonts w:ascii="Courier New" w:hAnsi="Courier New" w:cs="Courier New" w:hint="default"/>
      </w:rPr>
    </w:lvl>
    <w:lvl w:ilvl="8" w:tplc="04190005" w:tentative="1">
      <w:start w:val="1"/>
      <w:numFmt w:val="bullet"/>
      <w:lvlText w:val=""/>
      <w:lvlJc w:val="left"/>
      <w:pPr>
        <w:ind w:left="7964" w:hanging="360"/>
      </w:pPr>
      <w:rPr>
        <w:rFonts w:ascii="Wingdings" w:hAnsi="Wingdings" w:hint="default"/>
      </w:rPr>
    </w:lvl>
  </w:abstractNum>
  <w:abstractNum w:abstractNumId="61">
    <w:nsid w:val="7A8053D6"/>
    <w:multiLevelType w:val="hybridMultilevel"/>
    <w:tmpl w:val="0DD03CF4"/>
    <w:lvl w:ilvl="0" w:tplc="CC90240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C7F5614"/>
    <w:multiLevelType w:val="hybridMultilevel"/>
    <w:tmpl w:val="B60A2CE2"/>
    <w:lvl w:ilvl="0" w:tplc="0838C3BA">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341CA2B6">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C7626C8A">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44A6DF28">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99F83132">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C718983E">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E26C5AA">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95FEDAC4">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1B6432F2">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63">
    <w:nsid w:val="7D3B0BBB"/>
    <w:multiLevelType w:val="hybridMultilevel"/>
    <w:tmpl w:val="798426E4"/>
    <w:lvl w:ilvl="0" w:tplc="0838C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3"/>
  </w:num>
  <w:num w:numId="2">
    <w:abstractNumId w:val="38"/>
  </w:num>
  <w:num w:numId="3">
    <w:abstractNumId w:val="20"/>
  </w:num>
  <w:num w:numId="4">
    <w:abstractNumId w:val="42"/>
  </w:num>
  <w:num w:numId="5">
    <w:abstractNumId w:val="54"/>
  </w:num>
  <w:num w:numId="6">
    <w:abstractNumId w:val="40"/>
  </w:num>
  <w:num w:numId="7">
    <w:abstractNumId w:val="28"/>
  </w:num>
  <w:num w:numId="8">
    <w:abstractNumId w:val="24"/>
  </w:num>
  <w:num w:numId="9">
    <w:abstractNumId w:val="18"/>
  </w:num>
  <w:num w:numId="10">
    <w:abstractNumId w:val="41"/>
  </w:num>
  <w:num w:numId="11">
    <w:abstractNumId w:val="25"/>
  </w:num>
  <w:num w:numId="12">
    <w:abstractNumId w:val="63"/>
  </w:num>
  <w:num w:numId="13">
    <w:abstractNumId w:val="17"/>
  </w:num>
  <w:num w:numId="14">
    <w:abstractNumId w:val="46"/>
  </w:num>
  <w:num w:numId="15">
    <w:abstractNumId w:val="62"/>
  </w:num>
  <w:num w:numId="16">
    <w:abstractNumId w:val="29"/>
  </w:num>
  <w:num w:numId="17">
    <w:abstractNumId w:val="15"/>
  </w:num>
  <w:num w:numId="18">
    <w:abstractNumId w:val="12"/>
  </w:num>
  <w:num w:numId="19">
    <w:abstractNumId w:val="13"/>
  </w:num>
  <w:num w:numId="20">
    <w:abstractNumId w:val="6"/>
  </w:num>
  <w:num w:numId="21">
    <w:abstractNumId w:val="9"/>
  </w:num>
  <w:num w:numId="22">
    <w:abstractNumId w:val="10"/>
  </w:num>
  <w:num w:numId="23">
    <w:abstractNumId w:val="14"/>
  </w:num>
  <w:num w:numId="24">
    <w:abstractNumId w:val="8"/>
  </w:num>
  <w:num w:numId="25">
    <w:abstractNumId w:val="5"/>
  </w:num>
  <w:num w:numId="26">
    <w:abstractNumId w:val="11"/>
  </w:num>
  <w:num w:numId="27">
    <w:abstractNumId w:val="7"/>
  </w:num>
  <w:num w:numId="28">
    <w:abstractNumId w:val="48"/>
  </w:num>
  <w:num w:numId="29">
    <w:abstractNumId w:val="32"/>
  </w:num>
  <w:num w:numId="30">
    <w:abstractNumId w:val="34"/>
  </w:num>
  <w:num w:numId="31">
    <w:abstractNumId w:val="19"/>
  </w:num>
  <w:num w:numId="32">
    <w:abstractNumId w:val="61"/>
  </w:num>
  <w:num w:numId="33">
    <w:abstractNumId w:val="39"/>
  </w:num>
  <w:num w:numId="34">
    <w:abstractNumId w:val="55"/>
  </w:num>
  <w:num w:numId="35">
    <w:abstractNumId w:val="57"/>
  </w:num>
  <w:num w:numId="36">
    <w:abstractNumId w:val="27"/>
  </w:num>
  <w:num w:numId="37">
    <w:abstractNumId w:val="49"/>
  </w:num>
  <w:num w:numId="38">
    <w:abstractNumId w:val="52"/>
  </w:num>
  <w:num w:numId="39">
    <w:abstractNumId w:val="30"/>
  </w:num>
  <w:num w:numId="40">
    <w:abstractNumId w:val="51"/>
  </w:num>
  <w:num w:numId="41">
    <w:abstractNumId w:val="16"/>
  </w:num>
  <w:num w:numId="42">
    <w:abstractNumId w:val="21"/>
  </w:num>
  <w:num w:numId="43">
    <w:abstractNumId w:val="37"/>
  </w:num>
  <w:num w:numId="44">
    <w:abstractNumId w:val="36"/>
  </w:num>
  <w:num w:numId="45">
    <w:abstractNumId w:val="58"/>
  </w:num>
  <w:num w:numId="46">
    <w:abstractNumId w:val="47"/>
  </w:num>
  <w:num w:numId="47">
    <w:abstractNumId w:val="31"/>
  </w:num>
  <w:num w:numId="48">
    <w:abstractNumId w:val="33"/>
  </w:num>
  <w:num w:numId="49">
    <w:abstractNumId w:val="22"/>
  </w:num>
  <w:num w:numId="50">
    <w:abstractNumId w:val="44"/>
  </w:num>
  <w:num w:numId="51">
    <w:abstractNumId w:val="26"/>
  </w:num>
  <w:num w:numId="52">
    <w:abstractNumId w:val="35"/>
  </w:num>
  <w:num w:numId="53">
    <w:abstractNumId w:val="53"/>
  </w:num>
  <w:num w:numId="54">
    <w:abstractNumId w:val="50"/>
  </w:num>
  <w:num w:numId="55">
    <w:abstractNumId w:val="45"/>
  </w:num>
  <w:num w:numId="56">
    <w:abstractNumId w:val="56"/>
  </w:num>
  <w:num w:numId="57">
    <w:abstractNumId w:val="59"/>
  </w:num>
  <w:num w:numId="58">
    <w:abstractNumId w:val="60"/>
  </w:num>
  <w:num w:numId="59">
    <w:abstractNumId w:val="2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6A5"/>
    <w:rsid w:val="00003339"/>
    <w:rsid w:val="0000524E"/>
    <w:rsid w:val="00016BE1"/>
    <w:rsid w:val="0001723C"/>
    <w:rsid w:val="00020B02"/>
    <w:rsid w:val="000358D5"/>
    <w:rsid w:val="0004137C"/>
    <w:rsid w:val="00055E19"/>
    <w:rsid w:val="0006000A"/>
    <w:rsid w:val="0006179C"/>
    <w:rsid w:val="00061C15"/>
    <w:rsid w:val="00062868"/>
    <w:rsid w:val="00070189"/>
    <w:rsid w:val="00071423"/>
    <w:rsid w:val="00071BE5"/>
    <w:rsid w:val="00073FEE"/>
    <w:rsid w:val="00075C35"/>
    <w:rsid w:val="0008089D"/>
    <w:rsid w:val="00084C22"/>
    <w:rsid w:val="00086080"/>
    <w:rsid w:val="0008777B"/>
    <w:rsid w:val="00091352"/>
    <w:rsid w:val="00092997"/>
    <w:rsid w:val="000929E6"/>
    <w:rsid w:val="00094E69"/>
    <w:rsid w:val="000A709F"/>
    <w:rsid w:val="000B14AB"/>
    <w:rsid w:val="000B2208"/>
    <w:rsid w:val="000B671C"/>
    <w:rsid w:val="000C0875"/>
    <w:rsid w:val="000D2827"/>
    <w:rsid w:val="000D7E07"/>
    <w:rsid w:val="000E0ABA"/>
    <w:rsid w:val="000E19D3"/>
    <w:rsid w:val="000E3C81"/>
    <w:rsid w:val="000E6827"/>
    <w:rsid w:val="000E6C4C"/>
    <w:rsid w:val="000F2A85"/>
    <w:rsid w:val="000F314B"/>
    <w:rsid w:val="000F4895"/>
    <w:rsid w:val="00114CDF"/>
    <w:rsid w:val="00117E59"/>
    <w:rsid w:val="00123612"/>
    <w:rsid w:val="001262EC"/>
    <w:rsid w:val="0012735B"/>
    <w:rsid w:val="00133606"/>
    <w:rsid w:val="00134A0D"/>
    <w:rsid w:val="0013770D"/>
    <w:rsid w:val="0014749C"/>
    <w:rsid w:val="00150F1E"/>
    <w:rsid w:val="001552CE"/>
    <w:rsid w:val="00163A93"/>
    <w:rsid w:val="00166579"/>
    <w:rsid w:val="00171788"/>
    <w:rsid w:val="001805C1"/>
    <w:rsid w:val="00181EBC"/>
    <w:rsid w:val="00184A6D"/>
    <w:rsid w:val="00185721"/>
    <w:rsid w:val="00193D10"/>
    <w:rsid w:val="00197DE3"/>
    <w:rsid w:val="001A27F2"/>
    <w:rsid w:val="001A3C19"/>
    <w:rsid w:val="001B395C"/>
    <w:rsid w:val="001B427E"/>
    <w:rsid w:val="001C2C6D"/>
    <w:rsid w:val="001C5101"/>
    <w:rsid w:val="001C76C3"/>
    <w:rsid w:val="001C7D47"/>
    <w:rsid w:val="001D033C"/>
    <w:rsid w:val="001D3091"/>
    <w:rsid w:val="001D4BD5"/>
    <w:rsid w:val="001E3E22"/>
    <w:rsid w:val="002067C5"/>
    <w:rsid w:val="00214CA8"/>
    <w:rsid w:val="002229A9"/>
    <w:rsid w:val="00222E6B"/>
    <w:rsid w:val="00223178"/>
    <w:rsid w:val="00223627"/>
    <w:rsid w:val="00224EA7"/>
    <w:rsid w:val="00235467"/>
    <w:rsid w:val="00242F9E"/>
    <w:rsid w:val="00243079"/>
    <w:rsid w:val="00262954"/>
    <w:rsid w:val="00266258"/>
    <w:rsid w:val="00266F81"/>
    <w:rsid w:val="0027388E"/>
    <w:rsid w:val="002833DC"/>
    <w:rsid w:val="00287028"/>
    <w:rsid w:val="00287D45"/>
    <w:rsid w:val="00296845"/>
    <w:rsid w:val="002A03CD"/>
    <w:rsid w:val="002A4474"/>
    <w:rsid w:val="002A5C59"/>
    <w:rsid w:val="002B0016"/>
    <w:rsid w:val="002B5CD3"/>
    <w:rsid w:val="002D42FD"/>
    <w:rsid w:val="002D5EA4"/>
    <w:rsid w:val="002D7CE8"/>
    <w:rsid w:val="002E2B70"/>
    <w:rsid w:val="002F3440"/>
    <w:rsid w:val="002F5CCA"/>
    <w:rsid w:val="00305005"/>
    <w:rsid w:val="00307BCA"/>
    <w:rsid w:val="00322C67"/>
    <w:rsid w:val="00324866"/>
    <w:rsid w:val="00330669"/>
    <w:rsid w:val="00330998"/>
    <w:rsid w:val="00330E58"/>
    <w:rsid w:val="00337B41"/>
    <w:rsid w:val="003475C3"/>
    <w:rsid w:val="00350F35"/>
    <w:rsid w:val="00351279"/>
    <w:rsid w:val="00353C5F"/>
    <w:rsid w:val="0035485E"/>
    <w:rsid w:val="003566C9"/>
    <w:rsid w:val="00366B96"/>
    <w:rsid w:val="003672AC"/>
    <w:rsid w:val="00371D7E"/>
    <w:rsid w:val="00373993"/>
    <w:rsid w:val="0037536F"/>
    <w:rsid w:val="00377BE6"/>
    <w:rsid w:val="003B2CFC"/>
    <w:rsid w:val="003B467B"/>
    <w:rsid w:val="003B6F9C"/>
    <w:rsid w:val="003C66CC"/>
    <w:rsid w:val="003C66EC"/>
    <w:rsid w:val="003D2141"/>
    <w:rsid w:val="003D317F"/>
    <w:rsid w:val="003D79C2"/>
    <w:rsid w:val="003E0053"/>
    <w:rsid w:val="003F0037"/>
    <w:rsid w:val="003F2EEF"/>
    <w:rsid w:val="00406E8C"/>
    <w:rsid w:val="0040738C"/>
    <w:rsid w:val="0041737B"/>
    <w:rsid w:val="004258E1"/>
    <w:rsid w:val="004309D3"/>
    <w:rsid w:val="0043196B"/>
    <w:rsid w:val="004319ED"/>
    <w:rsid w:val="00435042"/>
    <w:rsid w:val="00441F08"/>
    <w:rsid w:val="00443AD1"/>
    <w:rsid w:val="00453246"/>
    <w:rsid w:val="00473C53"/>
    <w:rsid w:val="00475FFF"/>
    <w:rsid w:val="00481589"/>
    <w:rsid w:val="004941AF"/>
    <w:rsid w:val="004968F6"/>
    <w:rsid w:val="00496E19"/>
    <w:rsid w:val="004978CA"/>
    <w:rsid w:val="004A3D3C"/>
    <w:rsid w:val="004A4F49"/>
    <w:rsid w:val="004A5E03"/>
    <w:rsid w:val="004A70D9"/>
    <w:rsid w:val="004A7CF4"/>
    <w:rsid w:val="004B3BB9"/>
    <w:rsid w:val="004B6839"/>
    <w:rsid w:val="004C0B0D"/>
    <w:rsid w:val="004D178C"/>
    <w:rsid w:val="004D315B"/>
    <w:rsid w:val="004F0A87"/>
    <w:rsid w:val="004F2B15"/>
    <w:rsid w:val="00506233"/>
    <w:rsid w:val="005112E2"/>
    <w:rsid w:val="0051494E"/>
    <w:rsid w:val="00514B30"/>
    <w:rsid w:val="005162C5"/>
    <w:rsid w:val="00527E51"/>
    <w:rsid w:val="005333F7"/>
    <w:rsid w:val="00534951"/>
    <w:rsid w:val="0057558A"/>
    <w:rsid w:val="00596E98"/>
    <w:rsid w:val="005A1C86"/>
    <w:rsid w:val="005B1D98"/>
    <w:rsid w:val="005B39F6"/>
    <w:rsid w:val="005C3FB4"/>
    <w:rsid w:val="005C4B39"/>
    <w:rsid w:val="005D0B10"/>
    <w:rsid w:val="005D3FD1"/>
    <w:rsid w:val="005E0547"/>
    <w:rsid w:val="005E1394"/>
    <w:rsid w:val="005E2E47"/>
    <w:rsid w:val="005E674A"/>
    <w:rsid w:val="005F0392"/>
    <w:rsid w:val="005F418F"/>
    <w:rsid w:val="005F5D3A"/>
    <w:rsid w:val="00600DAD"/>
    <w:rsid w:val="006038C2"/>
    <w:rsid w:val="00603E94"/>
    <w:rsid w:val="00604495"/>
    <w:rsid w:val="00607295"/>
    <w:rsid w:val="00612F13"/>
    <w:rsid w:val="00626666"/>
    <w:rsid w:val="006267BF"/>
    <w:rsid w:val="006519D9"/>
    <w:rsid w:val="00652083"/>
    <w:rsid w:val="00656A44"/>
    <w:rsid w:val="0066260E"/>
    <w:rsid w:val="00666420"/>
    <w:rsid w:val="0066763B"/>
    <w:rsid w:val="00670383"/>
    <w:rsid w:val="00675E61"/>
    <w:rsid w:val="0068559D"/>
    <w:rsid w:val="0068759E"/>
    <w:rsid w:val="00692FD4"/>
    <w:rsid w:val="00693D62"/>
    <w:rsid w:val="00695170"/>
    <w:rsid w:val="006A1FEC"/>
    <w:rsid w:val="006A2234"/>
    <w:rsid w:val="006B20DB"/>
    <w:rsid w:val="006C0527"/>
    <w:rsid w:val="006C412F"/>
    <w:rsid w:val="006D21CD"/>
    <w:rsid w:val="006D225C"/>
    <w:rsid w:val="006D5F62"/>
    <w:rsid w:val="006F3BD3"/>
    <w:rsid w:val="006F4698"/>
    <w:rsid w:val="006F6B93"/>
    <w:rsid w:val="007000FD"/>
    <w:rsid w:val="00700E2A"/>
    <w:rsid w:val="00710EED"/>
    <w:rsid w:val="00711D3D"/>
    <w:rsid w:val="00714EDD"/>
    <w:rsid w:val="00716621"/>
    <w:rsid w:val="0071681E"/>
    <w:rsid w:val="00716938"/>
    <w:rsid w:val="0071789A"/>
    <w:rsid w:val="00726334"/>
    <w:rsid w:val="007275E8"/>
    <w:rsid w:val="007345ED"/>
    <w:rsid w:val="007446BB"/>
    <w:rsid w:val="0075583C"/>
    <w:rsid w:val="007579CB"/>
    <w:rsid w:val="00771050"/>
    <w:rsid w:val="0077192C"/>
    <w:rsid w:val="00774394"/>
    <w:rsid w:val="00776579"/>
    <w:rsid w:val="00786C3C"/>
    <w:rsid w:val="00792A35"/>
    <w:rsid w:val="007950B5"/>
    <w:rsid w:val="007A17A8"/>
    <w:rsid w:val="007A374C"/>
    <w:rsid w:val="007A430B"/>
    <w:rsid w:val="007A5650"/>
    <w:rsid w:val="007A79CC"/>
    <w:rsid w:val="007A79E5"/>
    <w:rsid w:val="007B1083"/>
    <w:rsid w:val="007B6199"/>
    <w:rsid w:val="007B7235"/>
    <w:rsid w:val="007C1143"/>
    <w:rsid w:val="007C44A8"/>
    <w:rsid w:val="007E0223"/>
    <w:rsid w:val="007E1FFF"/>
    <w:rsid w:val="007E2204"/>
    <w:rsid w:val="007F4908"/>
    <w:rsid w:val="007F5370"/>
    <w:rsid w:val="007F6BBB"/>
    <w:rsid w:val="007F7239"/>
    <w:rsid w:val="008002A6"/>
    <w:rsid w:val="008016A8"/>
    <w:rsid w:val="00805416"/>
    <w:rsid w:val="008058FE"/>
    <w:rsid w:val="00805964"/>
    <w:rsid w:val="00812FCF"/>
    <w:rsid w:val="0081575C"/>
    <w:rsid w:val="00822C0C"/>
    <w:rsid w:val="00830400"/>
    <w:rsid w:val="008335CC"/>
    <w:rsid w:val="008366F6"/>
    <w:rsid w:val="00840AF5"/>
    <w:rsid w:val="00845235"/>
    <w:rsid w:val="00847538"/>
    <w:rsid w:val="00852CC3"/>
    <w:rsid w:val="0085378F"/>
    <w:rsid w:val="008540B1"/>
    <w:rsid w:val="0086148A"/>
    <w:rsid w:val="00863884"/>
    <w:rsid w:val="008642BB"/>
    <w:rsid w:val="008663FF"/>
    <w:rsid w:val="00875731"/>
    <w:rsid w:val="00877D0B"/>
    <w:rsid w:val="00877D39"/>
    <w:rsid w:val="008814B1"/>
    <w:rsid w:val="008906DE"/>
    <w:rsid w:val="00894003"/>
    <w:rsid w:val="0089532C"/>
    <w:rsid w:val="008959D9"/>
    <w:rsid w:val="00896C3E"/>
    <w:rsid w:val="008A092F"/>
    <w:rsid w:val="008A5BF6"/>
    <w:rsid w:val="008B319F"/>
    <w:rsid w:val="008B48AD"/>
    <w:rsid w:val="008B6893"/>
    <w:rsid w:val="008C5A99"/>
    <w:rsid w:val="008D0FA7"/>
    <w:rsid w:val="008D55A5"/>
    <w:rsid w:val="008E20BA"/>
    <w:rsid w:val="008E6720"/>
    <w:rsid w:val="008F3014"/>
    <w:rsid w:val="008F4B76"/>
    <w:rsid w:val="00900F9F"/>
    <w:rsid w:val="009035D0"/>
    <w:rsid w:val="00917981"/>
    <w:rsid w:val="00920327"/>
    <w:rsid w:val="00922450"/>
    <w:rsid w:val="00923ECF"/>
    <w:rsid w:val="00942BE3"/>
    <w:rsid w:val="0095058C"/>
    <w:rsid w:val="009516D9"/>
    <w:rsid w:val="009533F2"/>
    <w:rsid w:val="009628C2"/>
    <w:rsid w:val="00965B12"/>
    <w:rsid w:val="0097161C"/>
    <w:rsid w:val="0097261A"/>
    <w:rsid w:val="009731EC"/>
    <w:rsid w:val="00974C05"/>
    <w:rsid w:val="00992D0C"/>
    <w:rsid w:val="00994772"/>
    <w:rsid w:val="00996E13"/>
    <w:rsid w:val="00997D2A"/>
    <w:rsid w:val="009A2793"/>
    <w:rsid w:val="009A3C79"/>
    <w:rsid w:val="009B5075"/>
    <w:rsid w:val="009C39F1"/>
    <w:rsid w:val="009D1CDE"/>
    <w:rsid w:val="009D3ACD"/>
    <w:rsid w:val="009E2724"/>
    <w:rsid w:val="009E3D40"/>
    <w:rsid w:val="009E66DB"/>
    <w:rsid w:val="009F27FB"/>
    <w:rsid w:val="00A007F0"/>
    <w:rsid w:val="00A0372B"/>
    <w:rsid w:val="00A04833"/>
    <w:rsid w:val="00A05482"/>
    <w:rsid w:val="00A17BE1"/>
    <w:rsid w:val="00A25BB9"/>
    <w:rsid w:val="00A25E18"/>
    <w:rsid w:val="00A31FF3"/>
    <w:rsid w:val="00A33862"/>
    <w:rsid w:val="00A344C6"/>
    <w:rsid w:val="00A3734E"/>
    <w:rsid w:val="00A4260F"/>
    <w:rsid w:val="00A43CFE"/>
    <w:rsid w:val="00A4549F"/>
    <w:rsid w:val="00A532D0"/>
    <w:rsid w:val="00A61E37"/>
    <w:rsid w:val="00A66450"/>
    <w:rsid w:val="00A76021"/>
    <w:rsid w:val="00A83BE8"/>
    <w:rsid w:val="00A8508F"/>
    <w:rsid w:val="00A87E1E"/>
    <w:rsid w:val="00A906D4"/>
    <w:rsid w:val="00A91F73"/>
    <w:rsid w:val="00A94B0F"/>
    <w:rsid w:val="00A966E8"/>
    <w:rsid w:val="00AA0191"/>
    <w:rsid w:val="00AA0318"/>
    <w:rsid w:val="00AA67E3"/>
    <w:rsid w:val="00AB111F"/>
    <w:rsid w:val="00AB5C38"/>
    <w:rsid w:val="00AC072E"/>
    <w:rsid w:val="00AC580C"/>
    <w:rsid w:val="00AD0EED"/>
    <w:rsid w:val="00AD3D0D"/>
    <w:rsid w:val="00AE056F"/>
    <w:rsid w:val="00AE0D87"/>
    <w:rsid w:val="00AE7A25"/>
    <w:rsid w:val="00AF3C07"/>
    <w:rsid w:val="00B003B4"/>
    <w:rsid w:val="00B014F7"/>
    <w:rsid w:val="00B018E4"/>
    <w:rsid w:val="00B22946"/>
    <w:rsid w:val="00B2501E"/>
    <w:rsid w:val="00B32974"/>
    <w:rsid w:val="00B431F3"/>
    <w:rsid w:val="00B4615E"/>
    <w:rsid w:val="00B469A5"/>
    <w:rsid w:val="00B47C06"/>
    <w:rsid w:val="00B47D8E"/>
    <w:rsid w:val="00B51482"/>
    <w:rsid w:val="00B61943"/>
    <w:rsid w:val="00B67057"/>
    <w:rsid w:val="00B7186C"/>
    <w:rsid w:val="00B720A9"/>
    <w:rsid w:val="00B72D35"/>
    <w:rsid w:val="00B73D9E"/>
    <w:rsid w:val="00B8544D"/>
    <w:rsid w:val="00B93695"/>
    <w:rsid w:val="00B95415"/>
    <w:rsid w:val="00B97567"/>
    <w:rsid w:val="00BA0F11"/>
    <w:rsid w:val="00BA47E1"/>
    <w:rsid w:val="00BA509A"/>
    <w:rsid w:val="00BB59F8"/>
    <w:rsid w:val="00BC2FBF"/>
    <w:rsid w:val="00BC3BB1"/>
    <w:rsid w:val="00BD5C79"/>
    <w:rsid w:val="00BD6AFE"/>
    <w:rsid w:val="00BD7ACD"/>
    <w:rsid w:val="00BE4C55"/>
    <w:rsid w:val="00BF113A"/>
    <w:rsid w:val="00BF1525"/>
    <w:rsid w:val="00BF4904"/>
    <w:rsid w:val="00BF6DF7"/>
    <w:rsid w:val="00C10242"/>
    <w:rsid w:val="00C11DEB"/>
    <w:rsid w:val="00C25E7F"/>
    <w:rsid w:val="00C32047"/>
    <w:rsid w:val="00C32BA6"/>
    <w:rsid w:val="00C337E6"/>
    <w:rsid w:val="00C37220"/>
    <w:rsid w:val="00C515FE"/>
    <w:rsid w:val="00C51A72"/>
    <w:rsid w:val="00C572A2"/>
    <w:rsid w:val="00C70182"/>
    <w:rsid w:val="00C70D4F"/>
    <w:rsid w:val="00C70E21"/>
    <w:rsid w:val="00C71552"/>
    <w:rsid w:val="00C736A5"/>
    <w:rsid w:val="00C82E0B"/>
    <w:rsid w:val="00C9646D"/>
    <w:rsid w:val="00CA0131"/>
    <w:rsid w:val="00CB2DDA"/>
    <w:rsid w:val="00CB40E4"/>
    <w:rsid w:val="00CC411D"/>
    <w:rsid w:val="00CC6436"/>
    <w:rsid w:val="00CD2092"/>
    <w:rsid w:val="00CE2FAF"/>
    <w:rsid w:val="00CE60A9"/>
    <w:rsid w:val="00CE7B0A"/>
    <w:rsid w:val="00CF0D6E"/>
    <w:rsid w:val="00CF206F"/>
    <w:rsid w:val="00D03D21"/>
    <w:rsid w:val="00D056DF"/>
    <w:rsid w:val="00D05D41"/>
    <w:rsid w:val="00D10BEE"/>
    <w:rsid w:val="00D201C4"/>
    <w:rsid w:val="00D21377"/>
    <w:rsid w:val="00D25BAB"/>
    <w:rsid w:val="00D27D60"/>
    <w:rsid w:val="00D34746"/>
    <w:rsid w:val="00D43B2E"/>
    <w:rsid w:val="00D441B3"/>
    <w:rsid w:val="00D466F2"/>
    <w:rsid w:val="00D50FB5"/>
    <w:rsid w:val="00D55EC2"/>
    <w:rsid w:val="00D627A0"/>
    <w:rsid w:val="00D7181F"/>
    <w:rsid w:val="00D80CFC"/>
    <w:rsid w:val="00D84341"/>
    <w:rsid w:val="00D85565"/>
    <w:rsid w:val="00D85F8A"/>
    <w:rsid w:val="00D975AA"/>
    <w:rsid w:val="00DA2C1E"/>
    <w:rsid w:val="00DA69C3"/>
    <w:rsid w:val="00DA6F19"/>
    <w:rsid w:val="00DB0D71"/>
    <w:rsid w:val="00DB1500"/>
    <w:rsid w:val="00DB65E1"/>
    <w:rsid w:val="00DC2C3B"/>
    <w:rsid w:val="00DC3FFC"/>
    <w:rsid w:val="00DC6F46"/>
    <w:rsid w:val="00DD4448"/>
    <w:rsid w:val="00DD708F"/>
    <w:rsid w:val="00DF2B33"/>
    <w:rsid w:val="00DF4947"/>
    <w:rsid w:val="00E014C0"/>
    <w:rsid w:val="00E14B81"/>
    <w:rsid w:val="00E17CD1"/>
    <w:rsid w:val="00E221B1"/>
    <w:rsid w:val="00E30B0F"/>
    <w:rsid w:val="00E33A37"/>
    <w:rsid w:val="00E3561F"/>
    <w:rsid w:val="00E412C3"/>
    <w:rsid w:val="00E643B5"/>
    <w:rsid w:val="00E67D54"/>
    <w:rsid w:val="00E7601D"/>
    <w:rsid w:val="00E76453"/>
    <w:rsid w:val="00E8207D"/>
    <w:rsid w:val="00E926EE"/>
    <w:rsid w:val="00EA270A"/>
    <w:rsid w:val="00EA3438"/>
    <w:rsid w:val="00EA5E5A"/>
    <w:rsid w:val="00EB194E"/>
    <w:rsid w:val="00EC5E31"/>
    <w:rsid w:val="00ED1B35"/>
    <w:rsid w:val="00ED4402"/>
    <w:rsid w:val="00ED5E2B"/>
    <w:rsid w:val="00ED602F"/>
    <w:rsid w:val="00ED70BA"/>
    <w:rsid w:val="00ED7F4F"/>
    <w:rsid w:val="00EE52E6"/>
    <w:rsid w:val="00EE5662"/>
    <w:rsid w:val="00F01153"/>
    <w:rsid w:val="00F02D9E"/>
    <w:rsid w:val="00F03EA0"/>
    <w:rsid w:val="00F04DE8"/>
    <w:rsid w:val="00F0674A"/>
    <w:rsid w:val="00F06B13"/>
    <w:rsid w:val="00F133AB"/>
    <w:rsid w:val="00F13FB8"/>
    <w:rsid w:val="00F24E5F"/>
    <w:rsid w:val="00F27698"/>
    <w:rsid w:val="00F356F0"/>
    <w:rsid w:val="00F37817"/>
    <w:rsid w:val="00F4460A"/>
    <w:rsid w:val="00F52FCB"/>
    <w:rsid w:val="00F62F61"/>
    <w:rsid w:val="00F6577F"/>
    <w:rsid w:val="00F668CB"/>
    <w:rsid w:val="00F813F0"/>
    <w:rsid w:val="00F82BA6"/>
    <w:rsid w:val="00F93392"/>
    <w:rsid w:val="00FA422C"/>
    <w:rsid w:val="00FB005C"/>
    <w:rsid w:val="00FB4F20"/>
    <w:rsid w:val="00FB50DB"/>
    <w:rsid w:val="00FB75C7"/>
    <w:rsid w:val="00FD29F9"/>
    <w:rsid w:val="00FD54E2"/>
    <w:rsid w:val="00FE140A"/>
    <w:rsid w:val="00FE6CCE"/>
    <w:rsid w:val="00FE7109"/>
    <w:rsid w:val="00FF038A"/>
    <w:rsid w:val="00FF1F3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0" w:unhideWhenUsed="0" w:qFormat="1"/>
    <w:lsdException w:name="annotation subjec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89A"/>
  </w:style>
  <w:style w:type="paragraph" w:styleId="1">
    <w:name w:val="heading 1"/>
    <w:basedOn w:val="a"/>
    <w:next w:val="a"/>
    <w:link w:val="10"/>
    <w:uiPriority w:val="9"/>
    <w:qFormat/>
    <w:rsid w:val="00F133AB"/>
    <w:pPr>
      <w:keepNext/>
      <w:numPr>
        <w:numId w:val="1"/>
      </w:numPr>
      <w:tabs>
        <w:tab w:val="left" w:pos="0"/>
      </w:tabs>
      <w:spacing w:after="0" w:line="360" w:lineRule="auto"/>
      <w:ind w:left="709" w:firstLine="0"/>
      <w:jc w:val="both"/>
      <w:outlineLvl w:val="0"/>
    </w:pPr>
    <w:rPr>
      <w:rFonts w:ascii="Times New Roman" w:eastAsia="Times New Roman" w:hAnsi="Times New Roman" w:cs="Times New Roman"/>
      <w:sz w:val="28"/>
      <w:szCs w:val="24"/>
      <w:lang w:eastAsia="ar-SA"/>
    </w:rPr>
  </w:style>
  <w:style w:type="paragraph" w:styleId="2">
    <w:name w:val="heading 2"/>
    <w:basedOn w:val="a"/>
    <w:next w:val="a"/>
    <w:link w:val="20"/>
    <w:uiPriority w:val="99"/>
    <w:qFormat/>
    <w:rsid w:val="00366B96"/>
    <w:pPr>
      <w:keepNext/>
      <w:tabs>
        <w:tab w:val="num" w:pos="0"/>
      </w:tabs>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
    <w:next w:val="a"/>
    <w:link w:val="30"/>
    <w:qFormat/>
    <w:rsid w:val="00F133AB"/>
    <w:pPr>
      <w:keepNext/>
      <w:spacing w:before="240" w:after="60" w:line="360" w:lineRule="auto"/>
      <w:contextualSpacing/>
      <w:outlineLvl w:val="2"/>
    </w:pPr>
    <w:rPr>
      <w:rFonts w:ascii="Arial" w:eastAsia="Times New Roman" w:hAnsi="Arial" w:cs="Arial"/>
      <w:b/>
      <w:bCs/>
      <w:sz w:val="26"/>
      <w:szCs w:val="26"/>
    </w:rPr>
  </w:style>
  <w:style w:type="paragraph" w:styleId="4">
    <w:name w:val="heading 4"/>
    <w:basedOn w:val="a"/>
    <w:next w:val="a"/>
    <w:link w:val="40"/>
    <w:qFormat/>
    <w:rsid w:val="00F133AB"/>
    <w:pPr>
      <w:keepNext/>
      <w:spacing w:before="240" w:after="60" w:line="360" w:lineRule="auto"/>
      <w:contextualSpacing/>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C736A5"/>
    <w:pPr>
      <w:keepNext/>
      <w:spacing w:after="0" w:line="360" w:lineRule="auto"/>
      <w:ind w:left="1416" w:firstLine="708"/>
      <w:outlineLvl w:val="4"/>
    </w:pPr>
    <w:rPr>
      <w:rFonts w:ascii="Times New Roman" w:eastAsia="Times New Roman" w:hAnsi="Times New Roman" w:cs="Times New Roman"/>
      <w:snapToGrid w:val="0"/>
      <w:color w:val="000000"/>
      <w:sz w:val="28"/>
      <w:szCs w:val="28"/>
    </w:rPr>
  </w:style>
  <w:style w:type="paragraph" w:styleId="6">
    <w:name w:val="heading 6"/>
    <w:basedOn w:val="a"/>
    <w:next w:val="a"/>
    <w:link w:val="60"/>
    <w:qFormat/>
    <w:rsid w:val="00F133AB"/>
    <w:pPr>
      <w:widowControl w:val="0"/>
      <w:autoSpaceDE w:val="0"/>
      <w:autoSpaceDN w:val="0"/>
      <w:adjustRightInd w:val="0"/>
      <w:spacing w:after="0" w:line="240" w:lineRule="auto"/>
      <w:jc w:val="center"/>
      <w:outlineLvl w:val="5"/>
    </w:pPr>
    <w:rPr>
      <w:rFonts w:ascii="Times New Roman" w:eastAsia="Times New Roman" w:hAnsi="Times New Roman" w:cs="Times New Roman"/>
      <w:b/>
      <w:bCs/>
      <w:sz w:val="24"/>
      <w:szCs w:val="24"/>
      <w:lang w:eastAsia="ru-RU"/>
    </w:rPr>
  </w:style>
  <w:style w:type="paragraph" w:styleId="7">
    <w:name w:val="heading 7"/>
    <w:basedOn w:val="a"/>
    <w:next w:val="a"/>
    <w:link w:val="70"/>
    <w:qFormat/>
    <w:rsid w:val="00F133AB"/>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66B96"/>
    <w:pPr>
      <w:tabs>
        <w:tab w:val="num" w:pos="0"/>
      </w:tabs>
      <w:suppressAutoHyphens/>
      <w:spacing w:before="240" w:after="60" w:line="240" w:lineRule="auto"/>
      <w:outlineLvl w:val="7"/>
    </w:pPr>
    <w:rPr>
      <w:rFonts w:ascii="Times New Roman" w:eastAsia="Times New Roman" w:hAnsi="Times New Roman" w:cs="Times New Roman"/>
      <w:i/>
      <w:i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36A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736A5"/>
  </w:style>
  <w:style w:type="paragraph" w:styleId="a5">
    <w:name w:val="footer"/>
    <w:basedOn w:val="a"/>
    <w:link w:val="a6"/>
    <w:uiPriority w:val="99"/>
    <w:unhideWhenUsed/>
    <w:rsid w:val="00C736A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736A5"/>
  </w:style>
  <w:style w:type="character" w:customStyle="1" w:styleId="50">
    <w:name w:val="Заголовок 5 Знак"/>
    <w:basedOn w:val="a0"/>
    <w:link w:val="5"/>
    <w:rsid w:val="00C736A5"/>
    <w:rPr>
      <w:rFonts w:ascii="Times New Roman" w:eastAsia="Times New Roman" w:hAnsi="Times New Roman" w:cs="Times New Roman"/>
      <w:snapToGrid w:val="0"/>
      <w:color w:val="000000"/>
      <w:sz w:val="28"/>
      <w:szCs w:val="28"/>
    </w:rPr>
  </w:style>
  <w:style w:type="paragraph" w:styleId="a7">
    <w:name w:val="No Spacing"/>
    <w:qFormat/>
    <w:rsid w:val="00F133AB"/>
    <w:pPr>
      <w:spacing w:after="0" w:line="240" w:lineRule="auto"/>
    </w:pPr>
  </w:style>
  <w:style w:type="paragraph" w:styleId="a8">
    <w:name w:val="footnote text"/>
    <w:aliases w:val="Andy+,Andy-footnote, Знак3 Знак,Andy-footnote Знак Знак Знак Знак Знак Знак Знак Знак Знак,single space,footnote text,Footnote Text Char1 Char,Footnote Text Char Char Char,Footnote Text Char1 Char Char Char,Table_Footnote_last"/>
    <w:basedOn w:val="a"/>
    <w:link w:val="a9"/>
    <w:uiPriority w:val="99"/>
    <w:unhideWhenUsed/>
    <w:qFormat/>
    <w:rsid w:val="00F133AB"/>
    <w:pPr>
      <w:spacing w:after="0" w:line="240" w:lineRule="auto"/>
    </w:pPr>
    <w:rPr>
      <w:sz w:val="20"/>
      <w:szCs w:val="20"/>
    </w:rPr>
  </w:style>
  <w:style w:type="character" w:customStyle="1" w:styleId="a9">
    <w:name w:val="Текст сноски Знак"/>
    <w:aliases w:val="Andy+ Знак,Andy-footnote Знак, Знак3 Знак Знак,Andy-footnote Знак Знак Знак Знак Знак Знак Знак Знак Знак Знак,single space Знак,footnote text Знак,Footnote Text Char1 Char Знак,Footnote Text Char Char Char Знак"/>
    <w:basedOn w:val="a0"/>
    <w:link w:val="a8"/>
    <w:uiPriority w:val="99"/>
    <w:rsid w:val="00F133AB"/>
    <w:rPr>
      <w:sz w:val="20"/>
      <w:szCs w:val="20"/>
    </w:rPr>
  </w:style>
  <w:style w:type="character" w:styleId="aa">
    <w:name w:val="footnote reference"/>
    <w:uiPriority w:val="99"/>
    <w:rsid w:val="00F133AB"/>
    <w:rPr>
      <w:vertAlign w:val="superscript"/>
    </w:rPr>
  </w:style>
  <w:style w:type="paragraph" w:styleId="ab">
    <w:name w:val="Body Text"/>
    <w:basedOn w:val="a"/>
    <w:link w:val="ac"/>
    <w:unhideWhenUsed/>
    <w:rsid w:val="00F133AB"/>
    <w:pPr>
      <w:spacing w:after="120" w:line="360" w:lineRule="auto"/>
      <w:contextualSpacing/>
    </w:pPr>
    <w:rPr>
      <w:rFonts w:ascii="Times New Roman" w:eastAsia="Times New Roman" w:hAnsi="Times New Roman" w:cs="Times New Roman"/>
      <w:sz w:val="28"/>
      <w:szCs w:val="28"/>
    </w:rPr>
  </w:style>
  <w:style w:type="character" w:customStyle="1" w:styleId="ac">
    <w:name w:val="Основной текст Знак"/>
    <w:basedOn w:val="a0"/>
    <w:link w:val="ab"/>
    <w:rsid w:val="00F133AB"/>
    <w:rPr>
      <w:rFonts w:ascii="Times New Roman" w:eastAsia="Times New Roman" w:hAnsi="Times New Roman" w:cs="Times New Roman"/>
      <w:sz w:val="28"/>
      <w:szCs w:val="28"/>
    </w:rPr>
  </w:style>
  <w:style w:type="paragraph" w:styleId="ad">
    <w:name w:val="Body Text Indent"/>
    <w:basedOn w:val="a"/>
    <w:link w:val="ae"/>
    <w:unhideWhenUsed/>
    <w:rsid w:val="00F133AB"/>
    <w:pPr>
      <w:spacing w:after="120"/>
      <w:ind w:left="283"/>
    </w:pPr>
  </w:style>
  <w:style w:type="character" w:customStyle="1" w:styleId="ae">
    <w:name w:val="Основной текст с отступом Знак"/>
    <w:basedOn w:val="a0"/>
    <w:link w:val="ad"/>
    <w:rsid w:val="00F133AB"/>
  </w:style>
  <w:style w:type="character" w:customStyle="1" w:styleId="10">
    <w:name w:val="Заголовок 1 Знак"/>
    <w:basedOn w:val="a0"/>
    <w:link w:val="1"/>
    <w:uiPriority w:val="9"/>
    <w:rsid w:val="00F133AB"/>
    <w:rPr>
      <w:rFonts w:ascii="Times New Roman" w:eastAsia="Times New Roman" w:hAnsi="Times New Roman" w:cs="Times New Roman"/>
      <w:sz w:val="28"/>
      <w:szCs w:val="24"/>
      <w:lang w:eastAsia="ar-SA"/>
    </w:rPr>
  </w:style>
  <w:style w:type="character" w:customStyle="1" w:styleId="30">
    <w:name w:val="Заголовок 3 Знак"/>
    <w:basedOn w:val="a0"/>
    <w:link w:val="3"/>
    <w:rsid w:val="00F133AB"/>
    <w:rPr>
      <w:rFonts w:ascii="Arial" w:eastAsia="Times New Roman" w:hAnsi="Arial" w:cs="Arial"/>
      <w:b/>
      <w:bCs/>
      <w:sz w:val="26"/>
      <w:szCs w:val="26"/>
    </w:rPr>
  </w:style>
  <w:style w:type="character" w:customStyle="1" w:styleId="40">
    <w:name w:val="Заголовок 4 Знак"/>
    <w:basedOn w:val="a0"/>
    <w:link w:val="4"/>
    <w:rsid w:val="00F133AB"/>
    <w:rPr>
      <w:rFonts w:ascii="Times New Roman" w:eastAsia="Times New Roman" w:hAnsi="Times New Roman" w:cs="Times New Roman"/>
      <w:b/>
      <w:bCs/>
      <w:sz w:val="28"/>
      <w:szCs w:val="28"/>
    </w:rPr>
  </w:style>
  <w:style w:type="character" w:customStyle="1" w:styleId="60">
    <w:name w:val="Заголовок 6 Знак"/>
    <w:basedOn w:val="a0"/>
    <w:link w:val="6"/>
    <w:rsid w:val="00F133AB"/>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F133AB"/>
    <w:rPr>
      <w:rFonts w:ascii="Times New Roman" w:eastAsia="Times New Roman" w:hAnsi="Times New Roman" w:cs="Times New Roman"/>
      <w:sz w:val="24"/>
      <w:szCs w:val="24"/>
      <w:lang w:eastAsia="ru-RU"/>
    </w:rPr>
  </w:style>
  <w:style w:type="numbering" w:customStyle="1" w:styleId="11">
    <w:name w:val="Нет списка1"/>
    <w:next w:val="a2"/>
    <w:semiHidden/>
    <w:unhideWhenUsed/>
    <w:rsid w:val="00F133AB"/>
  </w:style>
  <w:style w:type="paragraph" w:customStyle="1" w:styleId="ConsNormal">
    <w:name w:val="ConsNormal"/>
    <w:rsid w:val="00F133A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
    <w:name w:val="Normal (Web)"/>
    <w:aliases w:val="Обычный (Web),Обычный (веб) Знак1,Обычный (веб) Знак Знак,Обычный (веб) Знак1 Знак1 Знак,Обычный (веб) Знак Знак Знак Знак,Обычный (веб) Знак4 Знак Знак Знак Знак Знак,Обычный (веб) Знак1 Знак Знак Знак Знак1 Знак Знак"/>
    <w:basedOn w:val="a"/>
    <w:link w:val="af0"/>
    <w:uiPriority w:val="99"/>
    <w:rsid w:val="00F133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
    <w:name w:val="Верхний колонтитул Знак1"/>
    <w:locked/>
    <w:rsid w:val="00F133AB"/>
    <w:rPr>
      <w:rFonts w:ascii="Microsoft Sans Serif" w:hAnsi="Microsoft Sans Serif" w:cs="Microsoft Sans Serif"/>
      <w:color w:val="000000"/>
      <w:sz w:val="24"/>
      <w:szCs w:val="24"/>
      <w:lang w:eastAsia="ru-RU" w:bidi="ar-SA"/>
    </w:rPr>
  </w:style>
  <w:style w:type="character" w:styleId="af1">
    <w:name w:val="page number"/>
    <w:basedOn w:val="a0"/>
    <w:rsid w:val="00F133AB"/>
  </w:style>
  <w:style w:type="paragraph" w:styleId="af2">
    <w:name w:val="List Paragraph"/>
    <w:basedOn w:val="a"/>
    <w:uiPriority w:val="34"/>
    <w:qFormat/>
    <w:rsid w:val="00F133AB"/>
    <w:pPr>
      <w:ind w:left="720"/>
    </w:pPr>
    <w:rPr>
      <w:rFonts w:ascii="Calibri" w:eastAsia="Times New Roman" w:hAnsi="Calibri" w:cs="Times New Roman"/>
      <w:lang w:eastAsia="ar-SA"/>
    </w:rPr>
  </w:style>
  <w:style w:type="paragraph" w:customStyle="1" w:styleId="Default">
    <w:name w:val="Default"/>
    <w:rsid w:val="00F133A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3">
    <w:name w:val="Обычный1"/>
    <w:rsid w:val="00F133AB"/>
    <w:pPr>
      <w:suppressAutoHyphens/>
      <w:spacing w:after="0" w:line="240" w:lineRule="auto"/>
      <w:ind w:firstLine="720"/>
      <w:jc w:val="both"/>
    </w:pPr>
    <w:rPr>
      <w:rFonts w:ascii="Times New Roman" w:eastAsia="Times New Roman" w:hAnsi="Times New Roman" w:cs="Times New Roman"/>
      <w:sz w:val="24"/>
      <w:szCs w:val="20"/>
      <w:lang w:eastAsia="ar-SA"/>
    </w:rPr>
  </w:style>
  <w:style w:type="character" w:styleId="af3">
    <w:name w:val="Emphasis"/>
    <w:qFormat/>
    <w:rsid w:val="00F133AB"/>
    <w:rPr>
      <w:i/>
      <w:iCs/>
    </w:rPr>
  </w:style>
  <w:style w:type="paragraph" w:styleId="af4">
    <w:name w:val="Balloon Text"/>
    <w:basedOn w:val="a"/>
    <w:link w:val="af5"/>
    <w:uiPriority w:val="99"/>
    <w:unhideWhenUsed/>
    <w:rsid w:val="00F133AB"/>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uiPriority w:val="99"/>
    <w:rsid w:val="00F133AB"/>
    <w:rPr>
      <w:rFonts w:ascii="Tahoma" w:eastAsia="Times New Roman" w:hAnsi="Tahoma" w:cs="Tahoma"/>
      <w:sz w:val="16"/>
      <w:szCs w:val="16"/>
      <w:lang w:eastAsia="ru-RU"/>
    </w:rPr>
  </w:style>
  <w:style w:type="table" w:styleId="af6">
    <w:name w:val="Table Grid"/>
    <w:basedOn w:val="a1"/>
    <w:uiPriority w:val="39"/>
    <w:rsid w:val="00F133A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
    <w:name w:val="Светлая заливка1"/>
    <w:basedOn w:val="a1"/>
    <w:uiPriority w:val="60"/>
    <w:rsid w:val="00F133AB"/>
    <w:pPr>
      <w:spacing w:after="0" w:line="240" w:lineRule="auto"/>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nformat">
    <w:name w:val="ConsPlusNonformat"/>
    <w:rsid w:val="00F133A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7">
    <w:name w:val="Содержимое таблицы"/>
    <w:basedOn w:val="a"/>
    <w:rsid w:val="00F133AB"/>
    <w:pPr>
      <w:widowControl w:val="0"/>
      <w:suppressLineNumbers/>
      <w:suppressAutoHyphens/>
      <w:spacing w:after="0" w:line="240" w:lineRule="auto"/>
    </w:pPr>
    <w:rPr>
      <w:rFonts w:ascii="Arial" w:eastAsia="Lucida Sans Unicode" w:hAnsi="Arial" w:cs="Times New Roman"/>
      <w:kern w:val="1"/>
      <w:sz w:val="20"/>
      <w:szCs w:val="24"/>
    </w:rPr>
  </w:style>
  <w:style w:type="character" w:customStyle="1" w:styleId="af8">
    <w:name w:val="Символ сноски"/>
    <w:rsid w:val="00F133AB"/>
  </w:style>
  <w:style w:type="paragraph" w:customStyle="1" w:styleId="FootNote">
    <w:name w:val="FootNote"/>
    <w:next w:val="a"/>
    <w:rsid w:val="00F133AB"/>
    <w:pPr>
      <w:widowControl w:val="0"/>
      <w:suppressAutoHyphens/>
      <w:autoSpaceDE w:val="0"/>
      <w:spacing w:after="0" w:line="240" w:lineRule="auto"/>
      <w:ind w:firstLine="200"/>
      <w:jc w:val="both"/>
    </w:pPr>
    <w:rPr>
      <w:rFonts w:ascii="Times New Roman" w:eastAsia="Arial" w:hAnsi="Times New Roman" w:cs="Times New Roman"/>
      <w:sz w:val="20"/>
      <w:szCs w:val="20"/>
      <w:lang w:eastAsia="ar-SA"/>
    </w:rPr>
  </w:style>
  <w:style w:type="character" w:customStyle="1" w:styleId="100">
    <w:name w:val="Основной текст (10)_"/>
    <w:link w:val="101"/>
    <w:locked/>
    <w:rsid w:val="00F133AB"/>
    <w:rPr>
      <w:rFonts w:ascii="Arial Narrow" w:hAnsi="Arial Narrow"/>
      <w:w w:val="300"/>
      <w:sz w:val="28"/>
      <w:szCs w:val="28"/>
      <w:shd w:val="clear" w:color="auto" w:fill="FFFFFF"/>
    </w:rPr>
  </w:style>
  <w:style w:type="paragraph" w:customStyle="1" w:styleId="101">
    <w:name w:val="Основной текст (10)"/>
    <w:basedOn w:val="a"/>
    <w:link w:val="100"/>
    <w:rsid w:val="00F133AB"/>
    <w:pPr>
      <w:shd w:val="clear" w:color="auto" w:fill="FFFFFF"/>
      <w:spacing w:after="0" w:line="475" w:lineRule="exact"/>
      <w:jc w:val="both"/>
    </w:pPr>
    <w:rPr>
      <w:rFonts w:ascii="Arial Narrow" w:hAnsi="Arial Narrow"/>
      <w:w w:val="300"/>
      <w:sz w:val="28"/>
      <w:szCs w:val="28"/>
    </w:rPr>
  </w:style>
  <w:style w:type="character" w:customStyle="1" w:styleId="TimesNewRoman14pt">
    <w:name w:val="Основной текст + Times New Roman.14 pt"/>
    <w:rsid w:val="00F133AB"/>
    <w:rPr>
      <w:rFonts w:ascii="Times New Roman" w:hAnsi="Times New Roman" w:cs="Times New Roman"/>
      <w:spacing w:val="-10"/>
      <w:sz w:val="28"/>
      <w:szCs w:val="28"/>
    </w:rPr>
  </w:style>
  <w:style w:type="character" w:customStyle="1" w:styleId="af9">
    <w:name w:val="Колонтитул_"/>
    <w:link w:val="afa"/>
    <w:locked/>
    <w:rsid w:val="00F133AB"/>
    <w:rPr>
      <w:shd w:val="clear" w:color="auto" w:fill="FFFFFF"/>
    </w:rPr>
  </w:style>
  <w:style w:type="paragraph" w:customStyle="1" w:styleId="afa">
    <w:name w:val="Колонтитул"/>
    <w:basedOn w:val="a"/>
    <w:link w:val="af9"/>
    <w:rsid w:val="00F133AB"/>
    <w:pPr>
      <w:shd w:val="clear" w:color="auto" w:fill="FFFFFF"/>
      <w:spacing w:after="0" w:line="240" w:lineRule="auto"/>
    </w:pPr>
  </w:style>
  <w:style w:type="character" w:customStyle="1" w:styleId="12pt0pt">
    <w:name w:val="Колонтитул + 12 pt.Полужирный.Интервал 0 pt"/>
    <w:basedOn w:val="af9"/>
    <w:rsid w:val="00F133AB"/>
    <w:rPr>
      <w:shd w:val="clear" w:color="auto" w:fill="FFFFFF"/>
    </w:rPr>
  </w:style>
  <w:style w:type="character" w:customStyle="1" w:styleId="WW8Num3z0">
    <w:name w:val="WW8Num3z0"/>
    <w:rsid w:val="00F133AB"/>
    <w:rPr>
      <w:rFonts w:ascii="Wingdings" w:hAnsi="Wingdings"/>
    </w:rPr>
  </w:style>
  <w:style w:type="character" w:customStyle="1" w:styleId="WW8Num3z1">
    <w:name w:val="WW8Num3z1"/>
    <w:rsid w:val="00F133AB"/>
    <w:rPr>
      <w:rFonts w:ascii="Courier New" w:hAnsi="Courier New" w:cs="Courier New"/>
    </w:rPr>
  </w:style>
  <w:style w:type="character" w:customStyle="1" w:styleId="WW8Num3z3">
    <w:name w:val="WW8Num3z3"/>
    <w:rsid w:val="00F133AB"/>
    <w:rPr>
      <w:rFonts w:ascii="Symbol" w:hAnsi="Symbol"/>
    </w:rPr>
  </w:style>
  <w:style w:type="character" w:customStyle="1" w:styleId="WW8Num4z0">
    <w:name w:val="WW8Num4z0"/>
    <w:rsid w:val="00F133AB"/>
    <w:rPr>
      <w:rFonts w:ascii="Times New Roman" w:eastAsia="Times New Roman" w:hAnsi="Times New Roman" w:cs="Times New Roman"/>
    </w:rPr>
  </w:style>
  <w:style w:type="character" w:customStyle="1" w:styleId="WW8Num4z1">
    <w:name w:val="WW8Num4z1"/>
    <w:rsid w:val="00F133AB"/>
    <w:rPr>
      <w:rFonts w:ascii="Courier New" w:hAnsi="Courier New" w:cs="Courier New"/>
    </w:rPr>
  </w:style>
  <w:style w:type="character" w:customStyle="1" w:styleId="WW8Num4z2">
    <w:name w:val="WW8Num4z2"/>
    <w:rsid w:val="00F133AB"/>
    <w:rPr>
      <w:rFonts w:ascii="Wingdings" w:hAnsi="Wingdings"/>
    </w:rPr>
  </w:style>
  <w:style w:type="character" w:customStyle="1" w:styleId="WW8Num4z3">
    <w:name w:val="WW8Num4z3"/>
    <w:rsid w:val="00F133AB"/>
    <w:rPr>
      <w:rFonts w:ascii="Symbol" w:hAnsi="Symbol"/>
    </w:rPr>
  </w:style>
  <w:style w:type="character" w:customStyle="1" w:styleId="21">
    <w:name w:val="Основной шрифт абзаца2"/>
    <w:rsid w:val="00F133AB"/>
  </w:style>
  <w:style w:type="character" w:customStyle="1" w:styleId="Absatz-Standardschriftart">
    <w:name w:val="Absatz-Standardschriftart"/>
    <w:rsid w:val="00F133AB"/>
  </w:style>
  <w:style w:type="character" w:customStyle="1" w:styleId="15">
    <w:name w:val="Основной шрифт абзаца1"/>
    <w:rsid w:val="00F133AB"/>
  </w:style>
  <w:style w:type="character" w:styleId="afb">
    <w:name w:val="Strong"/>
    <w:qFormat/>
    <w:rsid w:val="00F133AB"/>
    <w:rPr>
      <w:b/>
      <w:bCs/>
    </w:rPr>
  </w:style>
  <w:style w:type="character" w:customStyle="1" w:styleId="16">
    <w:name w:val="Знак примечания1"/>
    <w:rsid w:val="00F133AB"/>
    <w:rPr>
      <w:sz w:val="16"/>
      <w:szCs w:val="16"/>
    </w:rPr>
  </w:style>
  <w:style w:type="character" w:customStyle="1" w:styleId="afc">
    <w:name w:val="Текст примечания Знак"/>
    <w:basedOn w:val="21"/>
    <w:rsid w:val="00F133AB"/>
  </w:style>
  <w:style w:type="character" w:customStyle="1" w:styleId="afd">
    <w:name w:val="Тема примечания Знак"/>
    <w:rsid w:val="00F133AB"/>
    <w:rPr>
      <w:b/>
      <w:bCs/>
    </w:rPr>
  </w:style>
  <w:style w:type="paragraph" w:styleId="afe">
    <w:name w:val="Title"/>
    <w:basedOn w:val="a"/>
    <w:next w:val="ab"/>
    <w:link w:val="17"/>
    <w:qFormat/>
    <w:rsid w:val="00F133AB"/>
    <w:pPr>
      <w:keepNext/>
      <w:spacing w:before="240" w:after="120" w:line="240" w:lineRule="auto"/>
    </w:pPr>
    <w:rPr>
      <w:rFonts w:ascii="Arial" w:eastAsia="Lucida Sans Unicode" w:hAnsi="Arial" w:cs="Tahoma"/>
      <w:sz w:val="28"/>
      <w:szCs w:val="28"/>
      <w:lang w:eastAsia="ar-SA"/>
    </w:rPr>
  </w:style>
  <w:style w:type="character" w:customStyle="1" w:styleId="17">
    <w:name w:val="Название Знак1"/>
    <w:basedOn w:val="a0"/>
    <w:link w:val="afe"/>
    <w:rsid w:val="00F133AB"/>
    <w:rPr>
      <w:rFonts w:ascii="Arial" w:eastAsia="Lucida Sans Unicode" w:hAnsi="Arial" w:cs="Tahoma"/>
      <w:sz w:val="28"/>
      <w:szCs w:val="28"/>
      <w:lang w:eastAsia="ar-SA"/>
    </w:rPr>
  </w:style>
  <w:style w:type="paragraph" w:styleId="aff">
    <w:name w:val="List"/>
    <w:basedOn w:val="ab"/>
    <w:rsid w:val="00F133AB"/>
    <w:pPr>
      <w:spacing w:line="240" w:lineRule="auto"/>
      <w:contextualSpacing w:val="0"/>
    </w:pPr>
    <w:rPr>
      <w:rFonts w:cs="Tahoma"/>
      <w:sz w:val="24"/>
      <w:szCs w:val="24"/>
      <w:lang w:eastAsia="ar-SA"/>
    </w:rPr>
  </w:style>
  <w:style w:type="paragraph" w:customStyle="1" w:styleId="22">
    <w:name w:val="Название2"/>
    <w:basedOn w:val="a"/>
    <w:rsid w:val="00F133AB"/>
    <w:pPr>
      <w:suppressLineNumbers/>
      <w:spacing w:before="120" w:after="120" w:line="240" w:lineRule="auto"/>
    </w:pPr>
    <w:rPr>
      <w:rFonts w:ascii="Arial" w:eastAsia="Times New Roman" w:hAnsi="Arial" w:cs="Tahoma"/>
      <w:i/>
      <w:iCs/>
      <w:sz w:val="20"/>
      <w:szCs w:val="24"/>
      <w:lang w:eastAsia="ar-SA"/>
    </w:rPr>
  </w:style>
  <w:style w:type="paragraph" w:customStyle="1" w:styleId="23">
    <w:name w:val="Указатель2"/>
    <w:basedOn w:val="a"/>
    <w:rsid w:val="00F133AB"/>
    <w:pPr>
      <w:suppressLineNumbers/>
      <w:spacing w:after="0" w:line="240" w:lineRule="auto"/>
    </w:pPr>
    <w:rPr>
      <w:rFonts w:ascii="Arial" w:eastAsia="Times New Roman" w:hAnsi="Arial" w:cs="Tahoma"/>
      <w:sz w:val="24"/>
      <w:szCs w:val="24"/>
      <w:lang w:eastAsia="ar-SA"/>
    </w:rPr>
  </w:style>
  <w:style w:type="paragraph" w:customStyle="1" w:styleId="18">
    <w:name w:val="Название1"/>
    <w:basedOn w:val="a"/>
    <w:rsid w:val="00F133AB"/>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19">
    <w:name w:val="Указатель1"/>
    <w:basedOn w:val="a"/>
    <w:rsid w:val="00F133AB"/>
    <w:pPr>
      <w:suppressLineNumbers/>
      <w:spacing w:after="0" w:line="240" w:lineRule="auto"/>
    </w:pPr>
    <w:rPr>
      <w:rFonts w:ascii="Times New Roman" w:eastAsia="Times New Roman" w:hAnsi="Times New Roman" w:cs="Tahoma"/>
      <w:sz w:val="24"/>
      <w:szCs w:val="24"/>
      <w:lang w:eastAsia="ar-SA"/>
    </w:rPr>
  </w:style>
  <w:style w:type="paragraph" w:customStyle="1" w:styleId="ConsPlusNormal">
    <w:name w:val="ConsPlusNormal"/>
    <w:rsid w:val="00F133AB"/>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ff0">
    <w:basedOn w:val="a"/>
    <w:next w:val="aff1"/>
    <w:link w:val="aff2"/>
    <w:qFormat/>
    <w:rsid w:val="00F133AB"/>
    <w:pPr>
      <w:spacing w:after="0" w:line="240" w:lineRule="auto"/>
      <w:ind w:firstLine="340"/>
      <w:jc w:val="center"/>
    </w:pPr>
    <w:rPr>
      <w:rFonts w:ascii="Times New Roman" w:eastAsia="Times New Roman" w:hAnsi="Times New Roman" w:cs="Times New Roman"/>
      <w:b/>
      <w:bCs/>
      <w:sz w:val="28"/>
      <w:szCs w:val="24"/>
      <w:lang w:eastAsia="ar-SA"/>
    </w:rPr>
  </w:style>
  <w:style w:type="character" w:customStyle="1" w:styleId="aff2">
    <w:name w:val="Название Знак"/>
    <w:link w:val="aff0"/>
    <w:rsid w:val="00F133AB"/>
    <w:rPr>
      <w:rFonts w:ascii="Times New Roman" w:eastAsia="Times New Roman" w:hAnsi="Times New Roman" w:cs="Times New Roman"/>
      <w:b/>
      <w:bCs/>
      <w:sz w:val="28"/>
      <w:szCs w:val="24"/>
      <w:lang w:eastAsia="ar-SA"/>
    </w:rPr>
  </w:style>
  <w:style w:type="paragraph" w:styleId="aff1">
    <w:name w:val="Subtitle"/>
    <w:basedOn w:val="afe"/>
    <w:next w:val="ab"/>
    <w:link w:val="aff3"/>
    <w:qFormat/>
    <w:rsid w:val="00F133AB"/>
    <w:pPr>
      <w:jc w:val="center"/>
    </w:pPr>
    <w:rPr>
      <w:i/>
      <w:iCs/>
    </w:rPr>
  </w:style>
  <w:style w:type="character" w:customStyle="1" w:styleId="aff3">
    <w:name w:val="Подзаголовок Знак"/>
    <w:basedOn w:val="a0"/>
    <w:link w:val="aff1"/>
    <w:rsid w:val="00F133AB"/>
    <w:rPr>
      <w:rFonts w:ascii="Arial" w:eastAsia="Lucida Sans Unicode" w:hAnsi="Arial" w:cs="Tahoma"/>
      <w:i/>
      <w:iCs/>
      <w:sz w:val="28"/>
      <w:szCs w:val="28"/>
      <w:lang w:eastAsia="ar-SA"/>
    </w:rPr>
  </w:style>
  <w:style w:type="paragraph" w:customStyle="1" w:styleId="31">
    <w:name w:val="Основной текст с отступом 31"/>
    <w:basedOn w:val="a"/>
    <w:rsid w:val="00F133AB"/>
    <w:pPr>
      <w:spacing w:after="0" w:line="240" w:lineRule="auto"/>
      <w:ind w:firstLine="360"/>
    </w:pPr>
    <w:rPr>
      <w:rFonts w:ascii="Times New Roman" w:eastAsia="Times New Roman" w:hAnsi="Times New Roman" w:cs="Times New Roman"/>
      <w:sz w:val="28"/>
      <w:szCs w:val="24"/>
      <w:lang w:eastAsia="ar-SA"/>
    </w:rPr>
  </w:style>
  <w:style w:type="paragraph" w:customStyle="1" w:styleId="210">
    <w:name w:val="Основной текст с отступом 21"/>
    <w:basedOn w:val="a"/>
    <w:rsid w:val="00F133AB"/>
    <w:pPr>
      <w:shd w:val="clear" w:color="auto" w:fill="FFFFFF"/>
      <w:autoSpaceDE w:val="0"/>
      <w:spacing w:after="0" w:line="360" w:lineRule="auto"/>
      <w:ind w:firstLine="540"/>
      <w:jc w:val="both"/>
    </w:pPr>
    <w:rPr>
      <w:rFonts w:ascii="Times New Roman" w:eastAsia="Times New Roman" w:hAnsi="Times New Roman" w:cs="Times New Roman"/>
      <w:color w:val="000000"/>
      <w:sz w:val="28"/>
      <w:szCs w:val="21"/>
      <w:lang w:eastAsia="ar-SA"/>
    </w:rPr>
  </w:style>
  <w:style w:type="paragraph" w:customStyle="1" w:styleId="aff4">
    <w:name w:val="Таблицы (моноширинный)"/>
    <w:basedOn w:val="a"/>
    <w:next w:val="a"/>
    <w:rsid w:val="00F133AB"/>
    <w:pPr>
      <w:autoSpaceDE w:val="0"/>
      <w:spacing w:after="0" w:line="240" w:lineRule="auto"/>
      <w:jc w:val="both"/>
    </w:pPr>
    <w:rPr>
      <w:rFonts w:ascii="Courier New" w:eastAsia="Times New Roman" w:hAnsi="Courier New" w:cs="Courier New"/>
      <w:sz w:val="20"/>
      <w:szCs w:val="20"/>
      <w:lang w:eastAsia="ar-SA"/>
    </w:rPr>
  </w:style>
  <w:style w:type="paragraph" w:customStyle="1" w:styleId="aff5">
    <w:name w:val="Заголовок таблицы"/>
    <w:basedOn w:val="af7"/>
    <w:rsid w:val="00F133AB"/>
    <w:pPr>
      <w:widowControl/>
      <w:suppressAutoHyphens w:val="0"/>
      <w:jc w:val="center"/>
    </w:pPr>
    <w:rPr>
      <w:rFonts w:ascii="Times New Roman" w:eastAsia="Times New Roman" w:hAnsi="Times New Roman"/>
      <w:b/>
      <w:bCs/>
      <w:kern w:val="0"/>
      <w:sz w:val="24"/>
      <w:lang w:eastAsia="ar-SA"/>
    </w:rPr>
  </w:style>
  <w:style w:type="paragraph" w:customStyle="1" w:styleId="1a">
    <w:name w:val="Текст примечания1"/>
    <w:basedOn w:val="a"/>
    <w:rsid w:val="00F133AB"/>
    <w:pPr>
      <w:spacing w:after="0" w:line="240" w:lineRule="auto"/>
    </w:pPr>
    <w:rPr>
      <w:rFonts w:ascii="Times New Roman" w:eastAsia="Times New Roman" w:hAnsi="Times New Roman" w:cs="Times New Roman"/>
      <w:sz w:val="20"/>
      <w:szCs w:val="20"/>
      <w:lang w:eastAsia="ar-SA"/>
    </w:rPr>
  </w:style>
  <w:style w:type="paragraph" w:styleId="aff6">
    <w:name w:val="annotation text"/>
    <w:basedOn w:val="a"/>
    <w:link w:val="1b"/>
    <w:semiHidden/>
    <w:rsid w:val="00F133AB"/>
    <w:pPr>
      <w:spacing w:after="0" w:line="360" w:lineRule="auto"/>
      <w:contextualSpacing/>
    </w:pPr>
    <w:rPr>
      <w:rFonts w:ascii="Times New Roman" w:eastAsia="Times New Roman" w:hAnsi="Times New Roman" w:cs="Times New Roman"/>
      <w:sz w:val="20"/>
      <w:szCs w:val="20"/>
    </w:rPr>
  </w:style>
  <w:style w:type="character" w:customStyle="1" w:styleId="1b">
    <w:name w:val="Текст примечания Знак1"/>
    <w:basedOn w:val="a0"/>
    <w:link w:val="aff6"/>
    <w:semiHidden/>
    <w:rsid w:val="00F133AB"/>
    <w:rPr>
      <w:rFonts w:ascii="Times New Roman" w:eastAsia="Times New Roman" w:hAnsi="Times New Roman" w:cs="Times New Roman"/>
      <w:sz w:val="20"/>
      <w:szCs w:val="20"/>
    </w:rPr>
  </w:style>
  <w:style w:type="paragraph" w:styleId="aff7">
    <w:name w:val="annotation subject"/>
    <w:basedOn w:val="1a"/>
    <w:next w:val="1a"/>
    <w:link w:val="1c"/>
    <w:rsid w:val="00F133AB"/>
    <w:rPr>
      <w:b/>
      <w:bCs/>
    </w:rPr>
  </w:style>
  <w:style w:type="character" w:customStyle="1" w:styleId="1c">
    <w:name w:val="Тема примечания Знак1"/>
    <w:basedOn w:val="1b"/>
    <w:link w:val="aff7"/>
    <w:rsid w:val="00F133AB"/>
    <w:rPr>
      <w:rFonts w:ascii="Times New Roman" w:eastAsia="Times New Roman" w:hAnsi="Times New Roman" w:cs="Times New Roman"/>
      <w:b/>
      <w:bCs/>
      <w:sz w:val="20"/>
      <w:szCs w:val="20"/>
      <w:lang w:eastAsia="ar-SA"/>
    </w:rPr>
  </w:style>
  <w:style w:type="character" w:customStyle="1" w:styleId="1d">
    <w:name w:val="Текст выноски Знак1"/>
    <w:rsid w:val="00F133AB"/>
    <w:rPr>
      <w:rFonts w:ascii="Tahoma" w:eastAsia="Times New Roman" w:hAnsi="Tahoma" w:cs="Tahoma"/>
      <w:sz w:val="16"/>
      <w:szCs w:val="16"/>
      <w:lang w:eastAsia="ar-SA"/>
    </w:rPr>
  </w:style>
  <w:style w:type="paragraph" w:customStyle="1" w:styleId="1e">
    <w:name w:val="Без интервала1"/>
    <w:rsid w:val="00F133AB"/>
    <w:pPr>
      <w:spacing w:after="0" w:line="240" w:lineRule="auto"/>
    </w:pPr>
    <w:rPr>
      <w:rFonts w:ascii="Times New Roman" w:eastAsia="Calibri" w:hAnsi="Times New Roman" w:cs="Times New Roman"/>
      <w:sz w:val="24"/>
      <w:szCs w:val="24"/>
      <w:lang w:eastAsia="ru-RU"/>
    </w:rPr>
  </w:style>
  <w:style w:type="paragraph" w:styleId="24">
    <w:name w:val="Body Text 2"/>
    <w:basedOn w:val="a"/>
    <w:link w:val="25"/>
    <w:rsid w:val="00F133AB"/>
    <w:pPr>
      <w:spacing w:after="120" w:line="480" w:lineRule="auto"/>
      <w:contextualSpacing/>
    </w:pPr>
    <w:rPr>
      <w:rFonts w:ascii="Times New Roman" w:eastAsia="Times New Roman" w:hAnsi="Times New Roman" w:cs="Times New Roman"/>
      <w:sz w:val="28"/>
      <w:szCs w:val="28"/>
    </w:rPr>
  </w:style>
  <w:style w:type="character" w:customStyle="1" w:styleId="25">
    <w:name w:val="Основной текст 2 Знак"/>
    <w:basedOn w:val="a0"/>
    <w:link w:val="24"/>
    <w:rsid w:val="00F133AB"/>
    <w:rPr>
      <w:rFonts w:ascii="Times New Roman" w:eastAsia="Times New Roman" w:hAnsi="Times New Roman" w:cs="Times New Roman"/>
      <w:sz w:val="28"/>
      <w:szCs w:val="28"/>
    </w:rPr>
  </w:style>
  <w:style w:type="paragraph" w:styleId="32">
    <w:name w:val="Body Text 3"/>
    <w:basedOn w:val="a"/>
    <w:link w:val="33"/>
    <w:rsid w:val="00F133AB"/>
    <w:pPr>
      <w:spacing w:after="120" w:line="360" w:lineRule="auto"/>
      <w:contextualSpacing/>
    </w:pPr>
    <w:rPr>
      <w:rFonts w:ascii="Times New Roman" w:eastAsia="Times New Roman" w:hAnsi="Times New Roman" w:cs="Times New Roman"/>
      <w:sz w:val="16"/>
      <w:szCs w:val="16"/>
    </w:rPr>
  </w:style>
  <w:style w:type="character" w:customStyle="1" w:styleId="33">
    <w:name w:val="Основной текст 3 Знак"/>
    <w:basedOn w:val="a0"/>
    <w:link w:val="32"/>
    <w:rsid w:val="00F133AB"/>
    <w:rPr>
      <w:rFonts w:ascii="Times New Roman" w:eastAsia="Times New Roman" w:hAnsi="Times New Roman" w:cs="Times New Roman"/>
      <w:sz w:val="16"/>
      <w:szCs w:val="16"/>
    </w:rPr>
  </w:style>
  <w:style w:type="paragraph" w:styleId="26">
    <w:name w:val="Body Text Indent 2"/>
    <w:basedOn w:val="a"/>
    <w:link w:val="27"/>
    <w:uiPriority w:val="99"/>
    <w:rsid w:val="00F133AB"/>
    <w:pPr>
      <w:spacing w:after="120" w:line="480" w:lineRule="auto"/>
      <w:ind w:left="283"/>
      <w:contextualSpacing/>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0"/>
    <w:link w:val="26"/>
    <w:uiPriority w:val="99"/>
    <w:rsid w:val="00F133AB"/>
    <w:rPr>
      <w:rFonts w:ascii="Times New Roman" w:eastAsia="Times New Roman" w:hAnsi="Times New Roman" w:cs="Times New Roman"/>
      <w:sz w:val="24"/>
      <w:szCs w:val="24"/>
      <w:lang w:eastAsia="ru-RU"/>
    </w:rPr>
  </w:style>
  <w:style w:type="paragraph" w:customStyle="1" w:styleId="aff8">
    <w:name w:val="Знак Знак Знак Знак"/>
    <w:basedOn w:val="a"/>
    <w:rsid w:val="00F133AB"/>
    <w:pPr>
      <w:pageBreakBefore/>
      <w:spacing w:after="160" w:line="360" w:lineRule="auto"/>
    </w:pPr>
    <w:rPr>
      <w:rFonts w:ascii="Times New Roman" w:eastAsia="Times New Roman" w:hAnsi="Times New Roman" w:cs="Times New Roman"/>
      <w:sz w:val="28"/>
      <w:szCs w:val="20"/>
      <w:lang w:val="en-US"/>
    </w:rPr>
  </w:style>
  <w:style w:type="paragraph" w:customStyle="1" w:styleId="1f">
    <w:name w:val="Абзац списка1"/>
    <w:basedOn w:val="a"/>
    <w:rsid w:val="00F133AB"/>
    <w:pPr>
      <w:ind w:left="720"/>
      <w:contextualSpacing/>
    </w:pPr>
    <w:rPr>
      <w:rFonts w:ascii="Calibri" w:eastAsia="Times New Roman" w:hAnsi="Calibri" w:cs="Times New Roman"/>
    </w:rPr>
  </w:style>
  <w:style w:type="character" w:styleId="aff9">
    <w:name w:val="Hyperlink"/>
    <w:rsid w:val="00F133AB"/>
    <w:rPr>
      <w:color w:val="0000FF"/>
      <w:u w:val="single"/>
    </w:rPr>
  </w:style>
  <w:style w:type="character" w:customStyle="1" w:styleId="apple-style-span">
    <w:name w:val="apple-style-span"/>
    <w:basedOn w:val="a0"/>
    <w:rsid w:val="00F133AB"/>
  </w:style>
  <w:style w:type="character" w:customStyle="1" w:styleId="af0">
    <w:name w:val="Обычный (веб) Знак"/>
    <w:aliases w:val="Обычный (Web) Знак,Обычный (веб) Знак1 Знак,Обычный (веб) Знак Знак Знак,Обычный (веб) Знак1 Знак1 Знак Знак,Обычный (веб) Знак Знак Знак Знак Знак,Обычный (веб) Знак4 Знак Знак Знак Знак Знак Знак"/>
    <w:link w:val="af"/>
    <w:rsid w:val="00F133AB"/>
    <w:rPr>
      <w:rFonts w:ascii="Times New Roman" w:eastAsia="Times New Roman" w:hAnsi="Times New Roman" w:cs="Times New Roman"/>
      <w:sz w:val="24"/>
      <w:szCs w:val="24"/>
      <w:lang w:eastAsia="ru-RU"/>
    </w:rPr>
  </w:style>
  <w:style w:type="paragraph" w:customStyle="1" w:styleId="book">
    <w:name w:val="book"/>
    <w:basedOn w:val="a"/>
    <w:rsid w:val="00F133AB"/>
    <w:pPr>
      <w:spacing w:after="0" w:line="240" w:lineRule="auto"/>
      <w:ind w:firstLine="424"/>
    </w:pPr>
    <w:rPr>
      <w:rFonts w:ascii="Times New Roman" w:eastAsia="Times New Roman" w:hAnsi="Times New Roman" w:cs="Times New Roman"/>
      <w:sz w:val="24"/>
      <w:szCs w:val="24"/>
      <w:lang w:eastAsia="ru-RU"/>
    </w:rPr>
  </w:style>
  <w:style w:type="paragraph" w:styleId="34">
    <w:name w:val="Body Text Indent 3"/>
    <w:basedOn w:val="a"/>
    <w:link w:val="35"/>
    <w:uiPriority w:val="99"/>
    <w:unhideWhenUsed/>
    <w:rsid w:val="00F133AB"/>
    <w:pPr>
      <w:spacing w:after="120"/>
      <w:ind w:left="283"/>
    </w:pPr>
    <w:rPr>
      <w:rFonts w:ascii="Calibri" w:eastAsia="Calibri" w:hAnsi="Calibri" w:cs="Times New Roman"/>
      <w:sz w:val="16"/>
      <w:szCs w:val="16"/>
    </w:rPr>
  </w:style>
  <w:style w:type="character" w:customStyle="1" w:styleId="35">
    <w:name w:val="Основной текст с отступом 3 Знак"/>
    <w:basedOn w:val="a0"/>
    <w:link w:val="34"/>
    <w:uiPriority w:val="99"/>
    <w:rsid w:val="00F133AB"/>
    <w:rPr>
      <w:rFonts w:ascii="Calibri" w:eastAsia="Calibri" w:hAnsi="Calibri" w:cs="Times New Roman"/>
      <w:sz w:val="16"/>
      <w:szCs w:val="16"/>
    </w:rPr>
  </w:style>
  <w:style w:type="paragraph" w:customStyle="1" w:styleId="110">
    <w:name w:val="Заголовок 11"/>
    <w:next w:val="a"/>
    <w:rsid w:val="00F133AB"/>
    <w:pPr>
      <w:widowControl w:val="0"/>
      <w:suppressAutoHyphens/>
      <w:autoSpaceDE w:val="0"/>
      <w:spacing w:after="0" w:line="240" w:lineRule="auto"/>
    </w:pPr>
    <w:rPr>
      <w:rFonts w:ascii="Times New Roman" w:eastAsia="Lucida Sans Unicode" w:hAnsi="Times New Roman" w:cs="Times New Roman"/>
      <w:sz w:val="24"/>
      <w:szCs w:val="24"/>
    </w:rPr>
  </w:style>
  <w:style w:type="paragraph" w:customStyle="1" w:styleId="affa">
    <w:name w:val="ОбычныйТекст"/>
    <w:basedOn w:val="a"/>
    <w:rsid w:val="00F133AB"/>
    <w:pPr>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b">
    <w:name w:val="Мой основной"/>
    <w:basedOn w:val="a"/>
    <w:qFormat/>
    <w:rsid w:val="00F133AB"/>
    <w:pPr>
      <w:suppressAutoHyphens/>
      <w:spacing w:after="0" w:line="360" w:lineRule="auto"/>
      <w:ind w:firstLine="709"/>
      <w:jc w:val="both"/>
    </w:pPr>
    <w:rPr>
      <w:rFonts w:ascii="Times New Roman" w:eastAsia="Calibri" w:hAnsi="Times New Roman" w:cs="Times New Roman"/>
      <w:sz w:val="28"/>
      <w:szCs w:val="24"/>
      <w:lang w:eastAsia="ru-RU"/>
    </w:rPr>
  </w:style>
  <w:style w:type="table" w:customStyle="1" w:styleId="1f0">
    <w:name w:val="Сетка таблицы1"/>
    <w:basedOn w:val="a1"/>
    <w:next w:val="af6"/>
    <w:uiPriority w:val="59"/>
    <w:rsid w:val="00F133AB"/>
    <w:pPr>
      <w:spacing w:after="0" w:line="360" w:lineRule="auto"/>
      <w:contextualSpacing/>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semiHidden/>
    <w:unhideWhenUsed/>
    <w:rsid w:val="00F133AB"/>
  </w:style>
  <w:style w:type="paragraph" w:customStyle="1" w:styleId="affc">
    <w:basedOn w:val="a"/>
    <w:next w:val="aff1"/>
    <w:qFormat/>
    <w:rsid w:val="00F133AB"/>
    <w:pPr>
      <w:spacing w:after="0" w:line="240" w:lineRule="auto"/>
      <w:ind w:firstLine="340"/>
      <w:jc w:val="center"/>
    </w:pPr>
    <w:rPr>
      <w:rFonts w:ascii="Times New Roman" w:eastAsia="Times New Roman" w:hAnsi="Times New Roman" w:cs="Times New Roman"/>
      <w:b/>
      <w:bCs/>
      <w:sz w:val="28"/>
      <w:szCs w:val="24"/>
      <w:lang w:eastAsia="ar-SA"/>
    </w:rPr>
  </w:style>
  <w:style w:type="table" w:customStyle="1" w:styleId="29">
    <w:name w:val="Сетка таблицы2"/>
    <w:basedOn w:val="a1"/>
    <w:next w:val="af6"/>
    <w:uiPriority w:val="39"/>
    <w:rsid w:val="00711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
    <w:name w:val="Сетка таблицы4"/>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
    <w:name w:val="Сетка таблицы5"/>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
    <w:name w:val="Сетка таблицы7"/>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
    <w:name w:val="Сетка таблицы8"/>
    <w:basedOn w:val="a1"/>
    <w:next w:val="af6"/>
    <w:uiPriority w:val="39"/>
    <w:rsid w:val="00016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6"/>
    <w:uiPriority w:val="59"/>
    <w:rsid w:val="00453246"/>
    <w:pPr>
      <w:spacing w:after="0" w:line="240" w:lineRule="auto"/>
      <w:ind w:left="142" w:firstLine="425"/>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9"/>
    <w:rsid w:val="00366B96"/>
    <w:rPr>
      <w:rFonts w:ascii="Arial" w:eastAsia="Times New Roman" w:hAnsi="Arial" w:cs="Arial"/>
      <w:b/>
      <w:bCs/>
      <w:i/>
      <w:iCs/>
      <w:sz w:val="28"/>
      <w:szCs w:val="28"/>
      <w:lang w:eastAsia="ar-SA"/>
    </w:rPr>
  </w:style>
  <w:style w:type="character" w:customStyle="1" w:styleId="80">
    <w:name w:val="Заголовок 8 Знак"/>
    <w:basedOn w:val="a0"/>
    <w:link w:val="8"/>
    <w:uiPriority w:val="9"/>
    <w:rsid w:val="00366B96"/>
    <w:rPr>
      <w:rFonts w:ascii="Times New Roman" w:eastAsia="Times New Roman" w:hAnsi="Times New Roman" w:cs="Times New Roman"/>
      <w:i/>
      <w:iCs/>
      <w:sz w:val="24"/>
      <w:szCs w:val="24"/>
      <w:lang w:eastAsia="ar-SA"/>
    </w:rPr>
  </w:style>
  <w:style w:type="numbering" w:customStyle="1" w:styleId="37">
    <w:name w:val="Нет списка3"/>
    <w:next w:val="a2"/>
    <w:uiPriority w:val="99"/>
    <w:semiHidden/>
    <w:unhideWhenUsed/>
    <w:rsid w:val="00366B96"/>
  </w:style>
  <w:style w:type="character" w:customStyle="1" w:styleId="WW8Num5z0">
    <w:name w:val="WW8Num5z0"/>
    <w:rsid w:val="00366B96"/>
    <w:rPr>
      <w:rFonts w:ascii="Arial" w:hAnsi="Arial"/>
    </w:rPr>
  </w:style>
  <w:style w:type="character" w:customStyle="1" w:styleId="WW8Num6z0">
    <w:name w:val="WW8Num6z0"/>
    <w:rsid w:val="00366B96"/>
    <w:rPr>
      <w:rFonts w:ascii="Times New Roman" w:hAnsi="Times New Roman"/>
    </w:rPr>
  </w:style>
  <w:style w:type="character" w:customStyle="1" w:styleId="WW8Num7z0">
    <w:name w:val="WW8Num7z0"/>
    <w:rsid w:val="00366B96"/>
    <w:rPr>
      <w:rFonts w:ascii="Times New Roman" w:hAnsi="Times New Roman"/>
    </w:rPr>
  </w:style>
  <w:style w:type="character" w:customStyle="1" w:styleId="WW8Num8z0">
    <w:name w:val="WW8Num8z0"/>
    <w:rsid w:val="00366B96"/>
    <w:rPr>
      <w:rFonts w:ascii="Times New Roman" w:hAnsi="Times New Roman"/>
    </w:rPr>
  </w:style>
  <w:style w:type="character" w:customStyle="1" w:styleId="WW8Num8z1">
    <w:name w:val="WW8Num8z1"/>
    <w:rsid w:val="00366B96"/>
    <w:rPr>
      <w:rFonts w:ascii="Wingdings" w:hAnsi="Wingdings"/>
    </w:rPr>
  </w:style>
  <w:style w:type="character" w:customStyle="1" w:styleId="WW8Num8z3">
    <w:name w:val="WW8Num8z3"/>
    <w:rsid w:val="00366B96"/>
    <w:rPr>
      <w:rFonts w:ascii="Symbol" w:hAnsi="Symbol"/>
    </w:rPr>
  </w:style>
  <w:style w:type="character" w:customStyle="1" w:styleId="WW8Num8z4">
    <w:name w:val="WW8Num8z4"/>
    <w:rsid w:val="00366B96"/>
    <w:rPr>
      <w:rFonts w:ascii="Courier New" w:hAnsi="Courier New"/>
    </w:rPr>
  </w:style>
  <w:style w:type="character" w:customStyle="1" w:styleId="WW8Num9z0">
    <w:name w:val="WW8Num9z0"/>
    <w:rsid w:val="00366B96"/>
    <w:rPr>
      <w:rFonts w:ascii="Times New Roman" w:hAnsi="Times New Roman"/>
    </w:rPr>
  </w:style>
  <w:style w:type="character" w:customStyle="1" w:styleId="WW8Num9z1">
    <w:name w:val="WW8Num9z1"/>
    <w:rsid w:val="00366B96"/>
    <w:rPr>
      <w:rFonts w:ascii="Courier New" w:hAnsi="Courier New"/>
    </w:rPr>
  </w:style>
  <w:style w:type="character" w:customStyle="1" w:styleId="WW8Num9z2">
    <w:name w:val="WW8Num9z2"/>
    <w:rsid w:val="00366B96"/>
    <w:rPr>
      <w:rFonts w:ascii="Wingdings" w:hAnsi="Wingdings"/>
    </w:rPr>
  </w:style>
  <w:style w:type="character" w:customStyle="1" w:styleId="WW8Num9z3">
    <w:name w:val="WW8Num9z3"/>
    <w:rsid w:val="00366B96"/>
    <w:rPr>
      <w:rFonts w:ascii="Symbol" w:hAnsi="Symbol"/>
    </w:rPr>
  </w:style>
  <w:style w:type="character" w:customStyle="1" w:styleId="WW8Num12z0">
    <w:name w:val="WW8Num12z0"/>
    <w:rsid w:val="00366B96"/>
    <w:rPr>
      <w:rFonts w:ascii="Symbol" w:hAnsi="Symbol"/>
    </w:rPr>
  </w:style>
  <w:style w:type="character" w:customStyle="1" w:styleId="WW8Num12z1">
    <w:name w:val="WW8Num12z1"/>
    <w:rsid w:val="00366B96"/>
    <w:rPr>
      <w:rFonts w:ascii="Courier New" w:hAnsi="Courier New"/>
    </w:rPr>
  </w:style>
  <w:style w:type="character" w:customStyle="1" w:styleId="WW8Num12z2">
    <w:name w:val="WW8Num12z2"/>
    <w:rsid w:val="00366B96"/>
    <w:rPr>
      <w:rFonts w:ascii="Wingdings" w:hAnsi="Wingdings"/>
    </w:rPr>
  </w:style>
  <w:style w:type="character" w:customStyle="1" w:styleId="WW8Num13z0">
    <w:name w:val="WW8Num13z0"/>
    <w:rsid w:val="00366B96"/>
    <w:rPr>
      <w:rFonts w:ascii="Times New Roman" w:hAnsi="Times New Roman"/>
    </w:rPr>
  </w:style>
  <w:style w:type="character" w:customStyle="1" w:styleId="WW8Num13z1">
    <w:name w:val="WW8Num13z1"/>
    <w:rsid w:val="00366B96"/>
    <w:rPr>
      <w:rFonts w:ascii="Courier New" w:hAnsi="Courier New"/>
    </w:rPr>
  </w:style>
  <w:style w:type="character" w:customStyle="1" w:styleId="WW8Num13z2">
    <w:name w:val="WW8Num13z2"/>
    <w:rsid w:val="00366B96"/>
    <w:rPr>
      <w:rFonts w:ascii="Wingdings" w:hAnsi="Wingdings"/>
    </w:rPr>
  </w:style>
  <w:style w:type="character" w:customStyle="1" w:styleId="WW8Num13z3">
    <w:name w:val="WW8Num13z3"/>
    <w:rsid w:val="00366B96"/>
    <w:rPr>
      <w:rFonts w:ascii="Symbol" w:hAnsi="Symbol"/>
    </w:rPr>
  </w:style>
  <w:style w:type="character" w:customStyle="1" w:styleId="WW8Num15z0">
    <w:name w:val="WW8Num15z0"/>
    <w:rsid w:val="00366B96"/>
    <w:rPr>
      <w:rFonts w:ascii="Times New Roman" w:hAnsi="Times New Roman"/>
    </w:rPr>
  </w:style>
  <w:style w:type="character" w:customStyle="1" w:styleId="WW8Num15z1">
    <w:name w:val="WW8Num15z1"/>
    <w:rsid w:val="00366B96"/>
    <w:rPr>
      <w:rFonts w:ascii="Courier New" w:hAnsi="Courier New"/>
    </w:rPr>
  </w:style>
  <w:style w:type="character" w:customStyle="1" w:styleId="WW8Num15z2">
    <w:name w:val="WW8Num15z2"/>
    <w:rsid w:val="00366B96"/>
    <w:rPr>
      <w:rFonts w:ascii="Wingdings" w:hAnsi="Wingdings"/>
    </w:rPr>
  </w:style>
  <w:style w:type="character" w:customStyle="1" w:styleId="WW8Num15z3">
    <w:name w:val="WW8Num15z3"/>
    <w:rsid w:val="00366B96"/>
    <w:rPr>
      <w:rFonts w:ascii="Symbol" w:hAnsi="Symbol"/>
    </w:rPr>
  </w:style>
  <w:style w:type="character" w:customStyle="1" w:styleId="WW8Num17z0">
    <w:name w:val="WW8Num17z0"/>
    <w:rsid w:val="00366B96"/>
    <w:rPr>
      <w:color w:val="000000"/>
    </w:rPr>
  </w:style>
  <w:style w:type="character" w:customStyle="1" w:styleId="WW8Num18z0">
    <w:name w:val="WW8Num18z0"/>
    <w:rsid w:val="00366B96"/>
    <w:rPr>
      <w:rFonts w:ascii="Symbol" w:hAnsi="Symbol"/>
    </w:rPr>
  </w:style>
  <w:style w:type="character" w:customStyle="1" w:styleId="WW8Num20z0">
    <w:name w:val="WW8Num20z0"/>
    <w:rsid w:val="00366B96"/>
    <w:rPr>
      <w:rFonts w:ascii="Times New Roman" w:hAnsi="Times New Roman"/>
      <w:sz w:val="28"/>
      <w:u w:val="none"/>
    </w:rPr>
  </w:style>
  <w:style w:type="character" w:customStyle="1" w:styleId="WW8Num22z0">
    <w:name w:val="WW8Num22z0"/>
    <w:rsid w:val="00366B96"/>
    <w:rPr>
      <w:rFonts w:ascii="Times New Roman" w:hAnsi="Times New Roman"/>
      <w:sz w:val="28"/>
      <w:u w:val="none"/>
    </w:rPr>
  </w:style>
  <w:style w:type="character" w:customStyle="1" w:styleId="WW8Num23z0">
    <w:name w:val="WW8Num23z0"/>
    <w:rsid w:val="00366B96"/>
    <w:rPr>
      <w:rFonts w:ascii="Times New Roman" w:hAnsi="Times New Roman"/>
    </w:rPr>
  </w:style>
  <w:style w:type="character" w:customStyle="1" w:styleId="WW8Num23z1">
    <w:name w:val="WW8Num23z1"/>
    <w:rsid w:val="00366B96"/>
    <w:rPr>
      <w:rFonts w:ascii="Courier New" w:hAnsi="Courier New"/>
    </w:rPr>
  </w:style>
  <w:style w:type="character" w:customStyle="1" w:styleId="WW8Num23z2">
    <w:name w:val="WW8Num23z2"/>
    <w:rsid w:val="00366B96"/>
    <w:rPr>
      <w:rFonts w:ascii="Wingdings" w:hAnsi="Wingdings"/>
    </w:rPr>
  </w:style>
  <w:style w:type="character" w:customStyle="1" w:styleId="WW8Num23z3">
    <w:name w:val="WW8Num23z3"/>
    <w:rsid w:val="00366B96"/>
    <w:rPr>
      <w:rFonts w:ascii="Symbol" w:hAnsi="Symbol"/>
    </w:rPr>
  </w:style>
  <w:style w:type="character" w:customStyle="1" w:styleId="WW8Num28z0">
    <w:name w:val="WW8Num28z0"/>
    <w:rsid w:val="00366B96"/>
    <w:rPr>
      <w:rFonts w:ascii="Times New Roman" w:hAnsi="Times New Roman"/>
    </w:rPr>
  </w:style>
  <w:style w:type="character" w:customStyle="1" w:styleId="WW8Num28z1">
    <w:name w:val="WW8Num28z1"/>
    <w:rsid w:val="00366B96"/>
    <w:rPr>
      <w:rFonts w:ascii="Courier New" w:hAnsi="Courier New"/>
    </w:rPr>
  </w:style>
  <w:style w:type="character" w:customStyle="1" w:styleId="WW8Num28z2">
    <w:name w:val="WW8Num28z2"/>
    <w:rsid w:val="00366B96"/>
    <w:rPr>
      <w:rFonts w:ascii="Wingdings" w:hAnsi="Wingdings"/>
    </w:rPr>
  </w:style>
  <w:style w:type="character" w:customStyle="1" w:styleId="WW8Num28z3">
    <w:name w:val="WW8Num28z3"/>
    <w:rsid w:val="00366B96"/>
    <w:rPr>
      <w:rFonts w:ascii="Symbol" w:hAnsi="Symbol"/>
    </w:rPr>
  </w:style>
  <w:style w:type="character" w:customStyle="1" w:styleId="WW8Num30z0">
    <w:name w:val="WW8Num30z0"/>
    <w:rsid w:val="00366B96"/>
    <w:rPr>
      <w:rFonts w:ascii="Wingdings" w:hAnsi="Wingdings"/>
    </w:rPr>
  </w:style>
  <w:style w:type="character" w:customStyle="1" w:styleId="WW8Num30z1">
    <w:name w:val="WW8Num30z1"/>
    <w:rsid w:val="00366B96"/>
    <w:rPr>
      <w:rFonts w:ascii="Courier New" w:hAnsi="Courier New"/>
    </w:rPr>
  </w:style>
  <w:style w:type="character" w:customStyle="1" w:styleId="WW8Num30z3">
    <w:name w:val="WW8Num30z3"/>
    <w:rsid w:val="00366B96"/>
    <w:rPr>
      <w:rFonts w:ascii="Symbol" w:hAnsi="Symbol"/>
    </w:rPr>
  </w:style>
  <w:style w:type="character" w:customStyle="1" w:styleId="WW8Num31z0">
    <w:name w:val="WW8Num31z0"/>
    <w:rsid w:val="00366B96"/>
    <w:rPr>
      <w:rFonts w:ascii="Times New Roman" w:hAnsi="Times New Roman"/>
    </w:rPr>
  </w:style>
  <w:style w:type="character" w:customStyle="1" w:styleId="WW8Num31z1">
    <w:name w:val="WW8Num31z1"/>
    <w:rsid w:val="00366B96"/>
    <w:rPr>
      <w:rFonts w:ascii="Courier New" w:hAnsi="Courier New"/>
    </w:rPr>
  </w:style>
  <w:style w:type="character" w:customStyle="1" w:styleId="WW8Num31z2">
    <w:name w:val="WW8Num31z2"/>
    <w:rsid w:val="00366B96"/>
    <w:rPr>
      <w:rFonts w:ascii="Wingdings" w:hAnsi="Wingdings"/>
    </w:rPr>
  </w:style>
  <w:style w:type="character" w:customStyle="1" w:styleId="WW8Num31z3">
    <w:name w:val="WW8Num31z3"/>
    <w:rsid w:val="00366B96"/>
    <w:rPr>
      <w:rFonts w:ascii="Symbol" w:hAnsi="Symbol"/>
    </w:rPr>
  </w:style>
  <w:style w:type="character" w:customStyle="1" w:styleId="WW8Num32z0">
    <w:name w:val="WW8Num32z0"/>
    <w:rsid w:val="00366B96"/>
    <w:rPr>
      <w:rFonts w:ascii="Times New Roman" w:hAnsi="Times New Roman"/>
    </w:rPr>
  </w:style>
  <w:style w:type="character" w:customStyle="1" w:styleId="WW8Num32z1">
    <w:name w:val="WW8Num32z1"/>
    <w:rsid w:val="00366B96"/>
    <w:rPr>
      <w:rFonts w:ascii="Courier New" w:hAnsi="Courier New"/>
    </w:rPr>
  </w:style>
  <w:style w:type="character" w:customStyle="1" w:styleId="WW8Num32z2">
    <w:name w:val="WW8Num32z2"/>
    <w:rsid w:val="00366B96"/>
    <w:rPr>
      <w:rFonts w:ascii="Wingdings" w:hAnsi="Wingdings"/>
    </w:rPr>
  </w:style>
  <w:style w:type="character" w:customStyle="1" w:styleId="WW8Num32z3">
    <w:name w:val="WW8Num32z3"/>
    <w:rsid w:val="00366B96"/>
    <w:rPr>
      <w:rFonts w:ascii="Symbol" w:hAnsi="Symbol"/>
    </w:rPr>
  </w:style>
  <w:style w:type="character" w:customStyle="1" w:styleId="WW8Num33z0">
    <w:name w:val="WW8Num33z0"/>
    <w:rsid w:val="00366B96"/>
    <w:rPr>
      <w:rFonts w:ascii="Times New Roman" w:hAnsi="Times New Roman"/>
    </w:rPr>
  </w:style>
  <w:style w:type="character" w:customStyle="1" w:styleId="WW8Num33z1">
    <w:name w:val="WW8Num33z1"/>
    <w:rsid w:val="00366B96"/>
    <w:rPr>
      <w:rFonts w:ascii="Courier New" w:hAnsi="Courier New"/>
    </w:rPr>
  </w:style>
  <w:style w:type="character" w:customStyle="1" w:styleId="WW8Num33z2">
    <w:name w:val="WW8Num33z2"/>
    <w:rsid w:val="00366B96"/>
    <w:rPr>
      <w:rFonts w:ascii="Wingdings" w:hAnsi="Wingdings"/>
    </w:rPr>
  </w:style>
  <w:style w:type="character" w:customStyle="1" w:styleId="WW8Num33z3">
    <w:name w:val="WW8Num33z3"/>
    <w:rsid w:val="00366B96"/>
    <w:rPr>
      <w:rFonts w:ascii="Symbol" w:hAnsi="Symbol"/>
    </w:rPr>
  </w:style>
  <w:style w:type="character" w:customStyle="1" w:styleId="WW8Num34z0">
    <w:name w:val="WW8Num34z0"/>
    <w:rsid w:val="00366B96"/>
    <w:rPr>
      <w:color w:val="000000"/>
    </w:rPr>
  </w:style>
  <w:style w:type="character" w:customStyle="1" w:styleId="WW8Num35z0">
    <w:name w:val="WW8Num35z0"/>
    <w:rsid w:val="00366B96"/>
    <w:rPr>
      <w:rFonts w:ascii="Times New Roman" w:hAnsi="Times New Roman"/>
    </w:rPr>
  </w:style>
  <w:style w:type="character" w:customStyle="1" w:styleId="WW8Num35z1">
    <w:name w:val="WW8Num35z1"/>
    <w:rsid w:val="00366B96"/>
    <w:rPr>
      <w:rFonts w:ascii="Courier New" w:hAnsi="Courier New"/>
    </w:rPr>
  </w:style>
  <w:style w:type="character" w:customStyle="1" w:styleId="WW8Num35z2">
    <w:name w:val="WW8Num35z2"/>
    <w:rsid w:val="00366B96"/>
    <w:rPr>
      <w:rFonts w:ascii="Wingdings" w:hAnsi="Wingdings"/>
    </w:rPr>
  </w:style>
  <w:style w:type="character" w:customStyle="1" w:styleId="WW8Num35z3">
    <w:name w:val="WW8Num35z3"/>
    <w:rsid w:val="00366B96"/>
    <w:rPr>
      <w:rFonts w:ascii="Symbol" w:hAnsi="Symbol"/>
    </w:rPr>
  </w:style>
  <w:style w:type="character" w:customStyle="1" w:styleId="WW8Num36z0">
    <w:name w:val="WW8Num36z0"/>
    <w:rsid w:val="00366B96"/>
    <w:rPr>
      <w:rFonts w:ascii="Times New Roman" w:hAnsi="Times New Roman"/>
      <w:sz w:val="28"/>
      <w:u w:val="none"/>
    </w:rPr>
  </w:style>
  <w:style w:type="character" w:customStyle="1" w:styleId="WW8Num39z0">
    <w:name w:val="WW8Num39z0"/>
    <w:rsid w:val="00366B96"/>
    <w:rPr>
      <w:color w:val="auto"/>
    </w:rPr>
  </w:style>
  <w:style w:type="character" w:customStyle="1" w:styleId="WW8Num39z1">
    <w:name w:val="WW8Num39z1"/>
    <w:rsid w:val="00366B96"/>
    <w:rPr>
      <w:rFonts w:ascii="Courier New" w:hAnsi="Courier New"/>
    </w:rPr>
  </w:style>
  <w:style w:type="character" w:customStyle="1" w:styleId="WW8Num39z2">
    <w:name w:val="WW8Num39z2"/>
    <w:rsid w:val="00366B96"/>
    <w:rPr>
      <w:rFonts w:ascii="Wingdings" w:hAnsi="Wingdings"/>
    </w:rPr>
  </w:style>
  <w:style w:type="character" w:customStyle="1" w:styleId="WW8Num39z3">
    <w:name w:val="WW8Num39z3"/>
    <w:rsid w:val="00366B96"/>
    <w:rPr>
      <w:rFonts w:ascii="Symbol" w:hAnsi="Symbol"/>
    </w:rPr>
  </w:style>
  <w:style w:type="character" w:customStyle="1" w:styleId="WW8Num41z0">
    <w:name w:val="WW8Num41z0"/>
    <w:rsid w:val="00366B96"/>
    <w:rPr>
      <w:rFonts w:ascii="Times New Roman" w:hAnsi="Times New Roman"/>
      <w:sz w:val="28"/>
      <w:u w:val="none"/>
    </w:rPr>
  </w:style>
  <w:style w:type="character" w:customStyle="1" w:styleId="WW8Num42z0">
    <w:name w:val="WW8Num42z0"/>
    <w:rsid w:val="00366B96"/>
    <w:rPr>
      <w:rFonts w:ascii="Times New Roman" w:hAnsi="Times New Roman"/>
    </w:rPr>
  </w:style>
  <w:style w:type="character" w:customStyle="1" w:styleId="WW8Num44z0">
    <w:name w:val="WW8Num44z0"/>
    <w:rsid w:val="00366B96"/>
    <w:rPr>
      <w:rFonts w:ascii="Symbol" w:hAnsi="Symbol"/>
    </w:rPr>
  </w:style>
  <w:style w:type="character" w:customStyle="1" w:styleId="WW8Num45z1">
    <w:name w:val="WW8Num45z1"/>
    <w:rsid w:val="00366B96"/>
    <w:rPr>
      <w:rFonts w:ascii="Courier New" w:hAnsi="Courier New"/>
    </w:rPr>
  </w:style>
  <w:style w:type="character" w:customStyle="1" w:styleId="WW8Num45z2">
    <w:name w:val="WW8Num45z2"/>
    <w:rsid w:val="00366B96"/>
    <w:rPr>
      <w:rFonts w:ascii="Wingdings" w:hAnsi="Wingdings"/>
    </w:rPr>
  </w:style>
  <w:style w:type="character" w:customStyle="1" w:styleId="WW8Num45z3">
    <w:name w:val="WW8Num45z3"/>
    <w:rsid w:val="00366B96"/>
    <w:rPr>
      <w:rFonts w:ascii="Symbol" w:hAnsi="Symbol"/>
    </w:rPr>
  </w:style>
  <w:style w:type="character" w:customStyle="1" w:styleId="WW8Num46z0">
    <w:name w:val="WW8Num46z0"/>
    <w:rsid w:val="00366B96"/>
    <w:rPr>
      <w:rFonts w:ascii="Times New Roman" w:hAnsi="Times New Roman"/>
    </w:rPr>
  </w:style>
  <w:style w:type="character" w:customStyle="1" w:styleId="WW8Num47z0">
    <w:name w:val="WW8Num47z0"/>
    <w:rsid w:val="00366B96"/>
    <w:rPr>
      <w:rFonts w:ascii="Times New Roman" w:hAnsi="Times New Roman"/>
    </w:rPr>
  </w:style>
  <w:style w:type="character" w:customStyle="1" w:styleId="WW8Num48z0">
    <w:name w:val="WW8Num48z0"/>
    <w:rsid w:val="00366B96"/>
    <w:rPr>
      <w:rFonts w:ascii="Times New Roman" w:hAnsi="Times New Roman"/>
    </w:rPr>
  </w:style>
  <w:style w:type="character" w:customStyle="1" w:styleId="WW8Num49z0">
    <w:name w:val="WW8Num49z0"/>
    <w:rsid w:val="00366B96"/>
    <w:rPr>
      <w:rFonts w:ascii="Symbol" w:hAnsi="Symbol"/>
      <w:sz w:val="20"/>
    </w:rPr>
  </w:style>
  <w:style w:type="character" w:customStyle="1" w:styleId="WW8Num50z0">
    <w:name w:val="WW8Num50z0"/>
    <w:rsid w:val="00366B96"/>
    <w:rPr>
      <w:rFonts w:ascii="Symbol" w:hAnsi="Symbol"/>
    </w:rPr>
  </w:style>
  <w:style w:type="character" w:customStyle="1" w:styleId="WW8Num50z1">
    <w:name w:val="WW8Num50z1"/>
    <w:rsid w:val="00366B96"/>
    <w:rPr>
      <w:rFonts w:ascii="Courier New" w:hAnsi="Courier New"/>
    </w:rPr>
  </w:style>
  <w:style w:type="character" w:customStyle="1" w:styleId="WW8Num50z2">
    <w:name w:val="WW8Num50z2"/>
    <w:rsid w:val="00366B96"/>
    <w:rPr>
      <w:rFonts w:ascii="Wingdings" w:hAnsi="Wingdings"/>
    </w:rPr>
  </w:style>
  <w:style w:type="character" w:customStyle="1" w:styleId="WW8Num53z0">
    <w:name w:val="WW8Num53z0"/>
    <w:rsid w:val="00366B96"/>
    <w:rPr>
      <w:rFonts w:ascii="Arial" w:hAnsi="Arial"/>
    </w:rPr>
  </w:style>
  <w:style w:type="character" w:customStyle="1" w:styleId="WW8Num56z0">
    <w:name w:val="WW8Num56z0"/>
    <w:rsid w:val="00366B96"/>
    <w:rPr>
      <w:rFonts w:ascii="Times New Roman" w:hAnsi="Times New Roman"/>
    </w:rPr>
  </w:style>
  <w:style w:type="character" w:customStyle="1" w:styleId="WW8Num57z0">
    <w:name w:val="WW8Num57z0"/>
    <w:rsid w:val="00366B96"/>
    <w:rPr>
      <w:rFonts w:ascii="Times New Roman" w:hAnsi="Times New Roman"/>
      <w:sz w:val="28"/>
      <w:u w:val="none"/>
    </w:rPr>
  </w:style>
  <w:style w:type="character" w:customStyle="1" w:styleId="WW8Num58z0">
    <w:name w:val="WW8Num58z0"/>
    <w:rsid w:val="00366B96"/>
    <w:rPr>
      <w:rFonts w:ascii="Times New Roman" w:hAnsi="Times New Roman"/>
    </w:rPr>
  </w:style>
  <w:style w:type="character" w:customStyle="1" w:styleId="WW8Num59z0">
    <w:name w:val="WW8Num59z0"/>
    <w:rsid w:val="00366B96"/>
    <w:rPr>
      <w:rFonts w:ascii="Times New Roman" w:hAnsi="Times New Roman"/>
    </w:rPr>
  </w:style>
  <w:style w:type="character" w:customStyle="1" w:styleId="WW8Num61z0">
    <w:name w:val="WW8Num61z0"/>
    <w:rsid w:val="00366B96"/>
    <w:rPr>
      <w:rFonts w:ascii="Symbol" w:hAnsi="Symbol"/>
    </w:rPr>
  </w:style>
  <w:style w:type="character" w:customStyle="1" w:styleId="WW8Num62z0">
    <w:name w:val="WW8Num62z0"/>
    <w:rsid w:val="00366B96"/>
    <w:rPr>
      <w:rFonts w:ascii="Times New Roman" w:hAnsi="Times New Roman"/>
    </w:rPr>
  </w:style>
  <w:style w:type="character" w:customStyle="1" w:styleId="WW8Num63z0">
    <w:name w:val="WW8Num63z0"/>
    <w:rsid w:val="00366B96"/>
    <w:rPr>
      <w:rFonts w:ascii="Times New Roman" w:hAnsi="Times New Roman"/>
    </w:rPr>
  </w:style>
  <w:style w:type="character" w:customStyle="1" w:styleId="WW8Num63z1">
    <w:name w:val="WW8Num63z1"/>
    <w:rsid w:val="00366B96"/>
    <w:rPr>
      <w:rFonts w:ascii="Courier New" w:hAnsi="Courier New"/>
    </w:rPr>
  </w:style>
  <w:style w:type="character" w:customStyle="1" w:styleId="WW8Num63z2">
    <w:name w:val="WW8Num63z2"/>
    <w:rsid w:val="00366B96"/>
    <w:rPr>
      <w:rFonts w:ascii="Wingdings" w:hAnsi="Wingdings"/>
    </w:rPr>
  </w:style>
  <w:style w:type="character" w:customStyle="1" w:styleId="WW8Num63z3">
    <w:name w:val="WW8Num63z3"/>
    <w:rsid w:val="00366B96"/>
    <w:rPr>
      <w:rFonts w:ascii="Symbol" w:hAnsi="Symbol"/>
    </w:rPr>
  </w:style>
  <w:style w:type="character" w:customStyle="1" w:styleId="WW8Num64z0">
    <w:name w:val="WW8Num64z0"/>
    <w:rsid w:val="00366B96"/>
    <w:rPr>
      <w:rFonts w:ascii="Times New Roman" w:hAnsi="Times New Roman"/>
    </w:rPr>
  </w:style>
  <w:style w:type="character" w:customStyle="1" w:styleId="WW8Num64z1">
    <w:name w:val="WW8Num64z1"/>
    <w:rsid w:val="00366B96"/>
    <w:rPr>
      <w:rFonts w:ascii="Courier New" w:hAnsi="Courier New"/>
    </w:rPr>
  </w:style>
  <w:style w:type="character" w:customStyle="1" w:styleId="WW8Num64z2">
    <w:name w:val="WW8Num64z2"/>
    <w:rsid w:val="00366B96"/>
    <w:rPr>
      <w:rFonts w:ascii="Wingdings" w:hAnsi="Wingdings"/>
    </w:rPr>
  </w:style>
  <w:style w:type="character" w:customStyle="1" w:styleId="WW8Num64z3">
    <w:name w:val="WW8Num64z3"/>
    <w:rsid w:val="00366B96"/>
    <w:rPr>
      <w:rFonts w:ascii="Symbol" w:hAnsi="Symbol"/>
    </w:rPr>
  </w:style>
  <w:style w:type="character" w:customStyle="1" w:styleId="WW8Num66z0">
    <w:name w:val="WW8Num66z0"/>
    <w:rsid w:val="00366B96"/>
    <w:rPr>
      <w:rFonts w:ascii="Symbol" w:hAnsi="Symbol"/>
    </w:rPr>
  </w:style>
  <w:style w:type="character" w:customStyle="1" w:styleId="WW8Num67z0">
    <w:name w:val="WW8Num67z0"/>
    <w:rsid w:val="00366B96"/>
    <w:rPr>
      <w:rFonts w:ascii="Times New Roman" w:hAnsi="Times New Roman"/>
    </w:rPr>
  </w:style>
  <w:style w:type="character" w:customStyle="1" w:styleId="WW8Num67z1">
    <w:name w:val="WW8Num67z1"/>
    <w:rsid w:val="00366B96"/>
    <w:rPr>
      <w:rFonts w:ascii="Courier New" w:hAnsi="Courier New"/>
    </w:rPr>
  </w:style>
  <w:style w:type="character" w:customStyle="1" w:styleId="WW8Num67z2">
    <w:name w:val="WW8Num67z2"/>
    <w:rsid w:val="00366B96"/>
    <w:rPr>
      <w:rFonts w:ascii="Wingdings" w:hAnsi="Wingdings"/>
    </w:rPr>
  </w:style>
  <w:style w:type="character" w:customStyle="1" w:styleId="WW8Num67z3">
    <w:name w:val="WW8Num67z3"/>
    <w:rsid w:val="00366B96"/>
    <w:rPr>
      <w:rFonts w:ascii="Symbol" w:hAnsi="Symbol"/>
    </w:rPr>
  </w:style>
  <w:style w:type="character" w:customStyle="1" w:styleId="WW8Num68z0">
    <w:name w:val="WW8Num68z0"/>
    <w:rsid w:val="00366B96"/>
    <w:rPr>
      <w:rFonts w:ascii="Times New Roman" w:hAnsi="Times New Roman"/>
    </w:rPr>
  </w:style>
  <w:style w:type="character" w:customStyle="1" w:styleId="WW8Num68z1">
    <w:name w:val="WW8Num68z1"/>
    <w:rsid w:val="00366B96"/>
    <w:rPr>
      <w:rFonts w:ascii="Courier New" w:hAnsi="Courier New"/>
    </w:rPr>
  </w:style>
  <w:style w:type="character" w:customStyle="1" w:styleId="WW8Num68z2">
    <w:name w:val="WW8Num68z2"/>
    <w:rsid w:val="00366B96"/>
    <w:rPr>
      <w:rFonts w:ascii="Wingdings" w:hAnsi="Wingdings"/>
    </w:rPr>
  </w:style>
  <w:style w:type="character" w:customStyle="1" w:styleId="WW8Num68z3">
    <w:name w:val="WW8Num68z3"/>
    <w:rsid w:val="00366B96"/>
    <w:rPr>
      <w:rFonts w:ascii="Symbol" w:hAnsi="Symbol"/>
    </w:rPr>
  </w:style>
  <w:style w:type="character" w:customStyle="1" w:styleId="WW8Num69z0">
    <w:name w:val="WW8Num69z0"/>
    <w:rsid w:val="00366B96"/>
    <w:rPr>
      <w:rFonts w:ascii="Symbol" w:hAnsi="Symbol"/>
    </w:rPr>
  </w:style>
  <w:style w:type="character" w:customStyle="1" w:styleId="WW8Num71z0">
    <w:name w:val="WW8Num71z0"/>
    <w:rsid w:val="00366B96"/>
    <w:rPr>
      <w:rFonts w:ascii="Wingdings" w:hAnsi="Wingdings"/>
    </w:rPr>
  </w:style>
  <w:style w:type="character" w:customStyle="1" w:styleId="WW8Num71z1">
    <w:name w:val="WW8Num71z1"/>
    <w:rsid w:val="00366B96"/>
    <w:rPr>
      <w:rFonts w:ascii="Courier New" w:hAnsi="Courier New"/>
    </w:rPr>
  </w:style>
  <w:style w:type="character" w:customStyle="1" w:styleId="WW8Num71z3">
    <w:name w:val="WW8Num71z3"/>
    <w:rsid w:val="00366B96"/>
    <w:rPr>
      <w:rFonts w:ascii="Symbol" w:hAnsi="Symbol"/>
    </w:rPr>
  </w:style>
  <w:style w:type="character" w:customStyle="1" w:styleId="WW8NumSt21z0">
    <w:name w:val="WW8NumSt21z0"/>
    <w:rsid w:val="00366B96"/>
    <w:rPr>
      <w:rFonts w:ascii="Times New Roman" w:hAnsi="Times New Roman"/>
    </w:rPr>
  </w:style>
  <w:style w:type="character" w:customStyle="1" w:styleId="WW8NumSt40z0">
    <w:name w:val="WW8NumSt40z0"/>
    <w:rsid w:val="00366B96"/>
    <w:rPr>
      <w:rFonts w:ascii="Symbol" w:hAnsi="Symbol"/>
    </w:rPr>
  </w:style>
  <w:style w:type="character" w:customStyle="1" w:styleId="WW8NumSt53z0">
    <w:name w:val="WW8NumSt53z0"/>
    <w:rsid w:val="00366B96"/>
    <w:rPr>
      <w:rFonts w:ascii="Symbol" w:hAnsi="Symbol"/>
    </w:rPr>
  </w:style>
  <w:style w:type="character" w:customStyle="1" w:styleId="WW8NumSt54z0">
    <w:name w:val="WW8NumSt54z0"/>
    <w:rsid w:val="00366B96"/>
    <w:rPr>
      <w:rFonts w:ascii="Times New Roman" w:hAnsi="Times New Roman"/>
    </w:rPr>
  </w:style>
  <w:style w:type="character" w:customStyle="1" w:styleId="WW8NumSt55z0">
    <w:name w:val="WW8NumSt55z0"/>
    <w:rsid w:val="00366B96"/>
    <w:rPr>
      <w:rFonts w:ascii="Times New Roman" w:hAnsi="Times New Roman"/>
    </w:rPr>
  </w:style>
  <w:style w:type="character" w:customStyle="1" w:styleId="WW8NumSt58z0">
    <w:name w:val="WW8NumSt58z0"/>
    <w:rsid w:val="00366B96"/>
    <w:rPr>
      <w:rFonts w:ascii="Times New Roman" w:hAnsi="Times New Roman"/>
    </w:rPr>
  </w:style>
  <w:style w:type="character" w:customStyle="1" w:styleId="WW8NumSt59z0">
    <w:name w:val="WW8NumSt59z0"/>
    <w:rsid w:val="00366B96"/>
    <w:rPr>
      <w:rFonts w:ascii="Times New Roman" w:hAnsi="Times New Roman"/>
    </w:rPr>
  </w:style>
  <w:style w:type="character" w:customStyle="1" w:styleId="WW8NumSt60z0">
    <w:name w:val="WW8NumSt60z0"/>
    <w:rsid w:val="00366B96"/>
    <w:rPr>
      <w:rFonts w:ascii="Times New Roman" w:hAnsi="Times New Roman"/>
    </w:rPr>
  </w:style>
  <w:style w:type="character" w:customStyle="1" w:styleId="WW8NumSt61z0">
    <w:name w:val="WW8NumSt61z0"/>
    <w:rsid w:val="00366B96"/>
    <w:rPr>
      <w:rFonts w:ascii="Times New Roman" w:hAnsi="Times New Roman"/>
    </w:rPr>
  </w:style>
  <w:style w:type="character" w:customStyle="1" w:styleId="WW8NumSt62z0">
    <w:name w:val="WW8NumSt62z0"/>
    <w:rsid w:val="00366B96"/>
    <w:rPr>
      <w:rFonts w:ascii="Times New Roman" w:hAnsi="Times New Roman"/>
    </w:rPr>
  </w:style>
  <w:style w:type="character" w:customStyle="1" w:styleId="WW8NumSt63z0">
    <w:name w:val="WW8NumSt63z0"/>
    <w:rsid w:val="00366B96"/>
    <w:rPr>
      <w:rFonts w:ascii="Times New Roman" w:hAnsi="Times New Roman"/>
    </w:rPr>
  </w:style>
  <w:style w:type="paragraph" w:styleId="1f1">
    <w:name w:val="toc 1"/>
    <w:basedOn w:val="a"/>
    <w:next w:val="a"/>
    <w:uiPriority w:val="39"/>
    <w:semiHidden/>
    <w:rsid w:val="00366B96"/>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affd">
    <w:name w:val="мой"/>
    <w:basedOn w:val="a"/>
    <w:rsid w:val="00366B96"/>
    <w:pPr>
      <w:suppressAutoHyphens/>
      <w:overflowPunct w:val="0"/>
      <w:autoSpaceDE w:val="0"/>
      <w:spacing w:after="0" w:line="360" w:lineRule="auto"/>
      <w:ind w:firstLine="709"/>
      <w:textAlignment w:val="baseline"/>
    </w:pPr>
    <w:rPr>
      <w:rFonts w:ascii="Times New Roman" w:eastAsia="Times New Roman" w:hAnsi="Times New Roman" w:cs="Times New Roman"/>
      <w:sz w:val="28"/>
      <w:szCs w:val="20"/>
      <w:lang w:eastAsia="ar-SA"/>
    </w:rPr>
  </w:style>
  <w:style w:type="paragraph" w:customStyle="1" w:styleId="211">
    <w:name w:val="Основной текст 21"/>
    <w:basedOn w:val="a"/>
    <w:rsid w:val="00366B96"/>
    <w:pPr>
      <w:suppressAutoHyphens/>
      <w:spacing w:after="120" w:line="480" w:lineRule="auto"/>
    </w:pPr>
    <w:rPr>
      <w:rFonts w:ascii="Times New Roman" w:eastAsia="Times New Roman" w:hAnsi="Times New Roman" w:cs="Times New Roman"/>
      <w:sz w:val="24"/>
      <w:szCs w:val="24"/>
      <w:lang w:eastAsia="ar-SA"/>
    </w:rPr>
  </w:style>
  <w:style w:type="paragraph" w:customStyle="1" w:styleId="p2">
    <w:name w:val="p2"/>
    <w:basedOn w:val="a"/>
    <w:rsid w:val="00366B96"/>
    <w:pPr>
      <w:suppressAutoHyphens/>
      <w:spacing w:after="0" w:line="240" w:lineRule="auto"/>
      <w:ind w:firstLine="600"/>
      <w:jc w:val="both"/>
    </w:pPr>
    <w:rPr>
      <w:rFonts w:ascii="Times New Roman" w:eastAsia="Times New Roman" w:hAnsi="Times New Roman" w:cs="Times New Roman"/>
      <w:color w:val="000000"/>
      <w:sz w:val="24"/>
      <w:szCs w:val="24"/>
      <w:lang w:eastAsia="ar-SA"/>
    </w:rPr>
  </w:style>
  <w:style w:type="paragraph" w:customStyle="1" w:styleId="p3">
    <w:name w:val="p3"/>
    <w:basedOn w:val="a"/>
    <w:rsid w:val="00366B96"/>
    <w:pPr>
      <w:suppressAutoHyphens/>
      <w:spacing w:before="120" w:after="120" w:line="240" w:lineRule="auto"/>
      <w:ind w:left="120" w:right="120" w:firstLine="600"/>
      <w:jc w:val="both"/>
    </w:pPr>
    <w:rPr>
      <w:rFonts w:ascii="Times New Roman" w:eastAsia="Times New Roman" w:hAnsi="Times New Roman" w:cs="Times New Roman"/>
      <w:b/>
      <w:bCs/>
      <w:color w:val="004761"/>
      <w:sz w:val="24"/>
      <w:szCs w:val="24"/>
      <w:lang w:eastAsia="ar-SA"/>
    </w:rPr>
  </w:style>
  <w:style w:type="paragraph" w:customStyle="1" w:styleId="1f2">
    <w:name w:val="Название объекта1"/>
    <w:basedOn w:val="a"/>
    <w:next w:val="a"/>
    <w:rsid w:val="00366B96"/>
    <w:pPr>
      <w:suppressAutoHyphens/>
      <w:spacing w:after="0" w:line="240" w:lineRule="auto"/>
      <w:jc w:val="right"/>
    </w:pPr>
    <w:rPr>
      <w:rFonts w:ascii="Times New Roman" w:eastAsia="Times New Roman" w:hAnsi="Times New Roman" w:cs="Times New Roman"/>
      <w:sz w:val="28"/>
      <w:szCs w:val="20"/>
      <w:lang w:eastAsia="ar-SA"/>
    </w:rPr>
  </w:style>
  <w:style w:type="paragraph" w:styleId="2a">
    <w:name w:val="toc 2"/>
    <w:basedOn w:val="a"/>
    <w:next w:val="a"/>
    <w:uiPriority w:val="39"/>
    <w:semiHidden/>
    <w:rsid w:val="00366B96"/>
    <w:pPr>
      <w:widowControl w:val="0"/>
      <w:suppressAutoHyphens/>
      <w:autoSpaceDE w:val="0"/>
      <w:spacing w:after="0" w:line="240" w:lineRule="auto"/>
      <w:ind w:left="200"/>
    </w:pPr>
    <w:rPr>
      <w:rFonts w:ascii="Times New Roman" w:eastAsia="Times New Roman" w:hAnsi="Times New Roman" w:cs="Times New Roman"/>
      <w:sz w:val="20"/>
      <w:szCs w:val="20"/>
      <w:lang w:eastAsia="ar-SA"/>
    </w:rPr>
  </w:style>
  <w:style w:type="paragraph" w:styleId="affe">
    <w:name w:val="endnote text"/>
    <w:basedOn w:val="a"/>
    <w:link w:val="afff"/>
    <w:uiPriority w:val="99"/>
    <w:semiHidden/>
    <w:rsid w:val="00366B96"/>
    <w:pPr>
      <w:suppressAutoHyphens/>
      <w:spacing w:after="0" w:line="240" w:lineRule="auto"/>
    </w:pPr>
    <w:rPr>
      <w:rFonts w:ascii="Times New Roman" w:eastAsia="Times New Roman" w:hAnsi="Times New Roman" w:cs="Times New Roman"/>
      <w:sz w:val="20"/>
      <w:szCs w:val="20"/>
      <w:lang w:eastAsia="ar-SA"/>
    </w:rPr>
  </w:style>
  <w:style w:type="character" w:customStyle="1" w:styleId="afff">
    <w:name w:val="Текст концевой сноски Знак"/>
    <w:basedOn w:val="a0"/>
    <w:link w:val="affe"/>
    <w:uiPriority w:val="99"/>
    <w:semiHidden/>
    <w:rsid w:val="00366B96"/>
    <w:rPr>
      <w:rFonts w:ascii="Times New Roman" w:eastAsia="Times New Roman" w:hAnsi="Times New Roman" w:cs="Times New Roman"/>
      <w:sz w:val="20"/>
      <w:szCs w:val="20"/>
      <w:lang w:eastAsia="ar-SA"/>
    </w:rPr>
  </w:style>
  <w:style w:type="paragraph" w:customStyle="1" w:styleId="140">
    <w:name w:val="Обычный +14"/>
    <w:basedOn w:val="a"/>
    <w:rsid w:val="00366B96"/>
    <w:pPr>
      <w:suppressAutoHyphens/>
      <w:spacing w:after="0" w:line="360" w:lineRule="auto"/>
    </w:pPr>
    <w:rPr>
      <w:rFonts w:ascii="Times New Roman" w:eastAsia="Times New Roman" w:hAnsi="Times New Roman" w:cs="Times New Roman"/>
      <w:sz w:val="28"/>
      <w:szCs w:val="20"/>
      <w:lang w:eastAsia="ar-SA"/>
    </w:rPr>
  </w:style>
  <w:style w:type="paragraph" w:styleId="38">
    <w:name w:val="toc 3"/>
    <w:basedOn w:val="19"/>
    <w:uiPriority w:val="39"/>
    <w:semiHidden/>
    <w:rsid w:val="00366B96"/>
    <w:pPr>
      <w:widowControl w:val="0"/>
      <w:tabs>
        <w:tab w:val="right" w:leader="dot" w:pos="9637"/>
      </w:tabs>
      <w:suppressAutoHyphens/>
      <w:autoSpaceDE w:val="0"/>
      <w:ind w:left="566"/>
    </w:pPr>
    <w:rPr>
      <w:sz w:val="20"/>
      <w:szCs w:val="20"/>
    </w:rPr>
  </w:style>
  <w:style w:type="paragraph" w:styleId="42">
    <w:name w:val="toc 4"/>
    <w:basedOn w:val="19"/>
    <w:uiPriority w:val="39"/>
    <w:semiHidden/>
    <w:rsid w:val="00366B96"/>
    <w:pPr>
      <w:widowControl w:val="0"/>
      <w:tabs>
        <w:tab w:val="right" w:leader="dot" w:pos="9637"/>
      </w:tabs>
      <w:suppressAutoHyphens/>
      <w:autoSpaceDE w:val="0"/>
      <w:ind w:left="849"/>
    </w:pPr>
    <w:rPr>
      <w:sz w:val="20"/>
      <w:szCs w:val="20"/>
    </w:rPr>
  </w:style>
  <w:style w:type="paragraph" w:styleId="52">
    <w:name w:val="toc 5"/>
    <w:basedOn w:val="19"/>
    <w:uiPriority w:val="39"/>
    <w:semiHidden/>
    <w:rsid w:val="00366B96"/>
    <w:pPr>
      <w:widowControl w:val="0"/>
      <w:tabs>
        <w:tab w:val="right" w:leader="dot" w:pos="9637"/>
      </w:tabs>
      <w:suppressAutoHyphens/>
      <w:autoSpaceDE w:val="0"/>
      <w:ind w:left="1132"/>
    </w:pPr>
    <w:rPr>
      <w:sz w:val="20"/>
      <w:szCs w:val="20"/>
    </w:rPr>
  </w:style>
  <w:style w:type="paragraph" w:styleId="62">
    <w:name w:val="toc 6"/>
    <w:basedOn w:val="19"/>
    <w:uiPriority w:val="39"/>
    <w:semiHidden/>
    <w:rsid w:val="00366B96"/>
    <w:pPr>
      <w:widowControl w:val="0"/>
      <w:tabs>
        <w:tab w:val="right" w:leader="dot" w:pos="9637"/>
      </w:tabs>
      <w:suppressAutoHyphens/>
      <w:autoSpaceDE w:val="0"/>
      <w:ind w:left="1415"/>
    </w:pPr>
    <w:rPr>
      <w:sz w:val="20"/>
      <w:szCs w:val="20"/>
    </w:rPr>
  </w:style>
  <w:style w:type="paragraph" w:styleId="72">
    <w:name w:val="toc 7"/>
    <w:basedOn w:val="19"/>
    <w:uiPriority w:val="39"/>
    <w:semiHidden/>
    <w:rsid w:val="00366B96"/>
    <w:pPr>
      <w:widowControl w:val="0"/>
      <w:tabs>
        <w:tab w:val="right" w:leader="dot" w:pos="9637"/>
      </w:tabs>
      <w:suppressAutoHyphens/>
      <w:autoSpaceDE w:val="0"/>
      <w:ind w:left="1698"/>
    </w:pPr>
    <w:rPr>
      <w:sz w:val="20"/>
      <w:szCs w:val="20"/>
    </w:rPr>
  </w:style>
  <w:style w:type="paragraph" w:styleId="82">
    <w:name w:val="toc 8"/>
    <w:basedOn w:val="19"/>
    <w:uiPriority w:val="39"/>
    <w:semiHidden/>
    <w:rsid w:val="00366B96"/>
    <w:pPr>
      <w:widowControl w:val="0"/>
      <w:tabs>
        <w:tab w:val="right" w:leader="dot" w:pos="9637"/>
      </w:tabs>
      <w:suppressAutoHyphens/>
      <w:autoSpaceDE w:val="0"/>
      <w:ind w:left="1981"/>
    </w:pPr>
    <w:rPr>
      <w:sz w:val="20"/>
      <w:szCs w:val="20"/>
    </w:rPr>
  </w:style>
  <w:style w:type="paragraph" w:styleId="90">
    <w:name w:val="toc 9"/>
    <w:basedOn w:val="19"/>
    <w:uiPriority w:val="39"/>
    <w:semiHidden/>
    <w:rsid w:val="00366B96"/>
    <w:pPr>
      <w:widowControl w:val="0"/>
      <w:tabs>
        <w:tab w:val="right" w:leader="dot" w:pos="9637"/>
      </w:tabs>
      <w:suppressAutoHyphens/>
      <w:autoSpaceDE w:val="0"/>
      <w:ind w:left="2264"/>
    </w:pPr>
    <w:rPr>
      <w:sz w:val="20"/>
      <w:szCs w:val="20"/>
    </w:rPr>
  </w:style>
  <w:style w:type="paragraph" w:customStyle="1" w:styleId="102">
    <w:name w:val="Оглавление 10"/>
    <w:basedOn w:val="19"/>
    <w:rsid w:val="00366B96"/>
    <w:pPr>
      <w:widowControl w:val="0"/>
      <w:tabs>
        <w:tab w:val="right" w:leader="dot" w:pos="9637"/>
      </w:tabs>
      <w:suppressAutoHyphens/>
      <w:autoSpaceDE w:val="0"/>
      <w:ind w:left="2547"/>
    </w:pPr>
    <w:rPr>
      <w:sz w:val="20"/>
      <w:szCs w:val="20"/>
    </w:rPr>
  </w:style>
  <w:style w:type="paragraph" w:customStyle="1" w:styleId="afff0">
    <w:name w:val="Содержимое врезки"/>
    <w:basedOn w:val="ab"/>
    <w:rsid w:val="00366B96"/>
    <w:pPr>
      <w:widowControl w:val="0"/>
      <w:suppressAutoHyphens/>
      <w:autoSpaceDE w:val="0"/>
      <w:spacing w:line="240" w:lineRule="auto"/>
      <w:contextualSpacing w:val="0"/>
    </w:pPr>
    <w:rPr>
      <w:sz w:val="20"/>
      <w:szCs w:val="20"/>
      <w:lang w:eastAsia="ar-SA"/>
    </w:rPr>
  </w:style>
  <w:style w:type="character" w:styleId="afff1">
    <w:name w:val="FollowedHyperlink"/>
    <w:basedOn w:val="a0"/>
    <w:uiPriority w:val="99"/>
    <w:rsid w:val="00366B96"/>
    <w:rPr>
      <w:rFonts w:cs="Times New Roman"/>
      <w:color w:val="800080"/>
      <w:u w:val="single"/>
    </w:rPr>
  </w:style>
  <w:style w:type="table" w:customStyle="1" w:styleId="103">
    <w:name w:val="Сетка таблицы10"/>
    <w:basedOn w:val="a1"/>
    <w:next w:val="af6"/>
    <w:rsid w:val="00366B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66B96"/>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111">
    <w:name w:val="Сетка таблицы11"/>
    <w:basedOn w:val="a1"/>
    <w:next w:val="af6"/>
    <w:uiPriority w:val="39"/>
    <w:rsid w:val="006F6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8642BB"/>
    <w:pPr>
      <w:spacing w:after="0" w:line="240" w:lineRule="auto"/>
    </w:pPr>
    <w:rPr>
      <w:rFonts w:eastAsia="Times New Roman"/>
      <w:lang w:eastAsia="ru-RU"/>
    </w:rPr>
    <w:tblPr>
      <w:tblCellMar>
        <w:top w:w="0" w:type="dxa"/>
        <w:left w:w="0" w:type="dxa"/>
        <w:bottom w:w="0" w:type="dxa"/>
        <w:right w:w="0" w:type="dxa"/>
      </w:tblCellMar>
    </w:tblPr>
  </w:style>
  <w:style w:type="table" w:customStyle="1" w:styleId="120">
    <w:name w:val="Сетка таблицы12"/>
    <w:basedOn w:val="a1"/>
    <w:next w:val="af6"/>
    <w:uiPriority w:val="39"/>
    <w:rsid w:val="00BD6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6"/>
    <w:uiPriority w:val="39"/>
    <w:rsid w:val="00BD6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1"/>
    <w:next w:val="af6"/>
    <w:uiPriority w:val="39"/>
    <w:rsid w:val="00214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
    <w:link w:val="footnotedescriptionChar"/>
    <w:hidden/>
    <w:rsid w:val="00214CA8"/>
    <w:pPr>
      <w:spacing w:after="0" w:line="248" w:lineRule="auto"/>
      <w:ind w:left="142" w:right="26" w:firstLine="175"/>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214CA8"/>
    <w:rPr>
      <w:rFonts w:ascii="Times New Roman" w:eastAsia="Times New Roman" w:hAnsi="Times New Roman" w:cs="Times New Roman"/>
      <w:color w:val="000000"/>
      <w:sz w:val="20"/>
      <w:lang w:eastAsia="ru-RU"/>
    </w:rPr>
  </w:style>
  <w:style w:type="character" w:customStyle="1" w:styleId="footnotemark">
    <w:name w:val="footnote mark"/>
    <w:hidden/>
    <w:rsid w:val="00214CA8"/>
    <w:rPr>
      <w:rFonts w:ascii="Times New Roman" w:eastAsia="Times New Roman" w:hAnsi="Times New Roman" w:cs="Times New Roman"/>
      <w:color w:val="000000"/>
      <w:sz w:val="20"/>
      <w:vertAlign w:val="superscript"/>
    </w:rPr>
  </w:style>
  <w:style w:type="table" w:customStyle="1" w:styleId="150">
    <w:name w:val="Сетка таблицы15"/>
    <w:basedOn w:val="a1"/>
    <w:next w:val="af6"/>
    <w:uiPriority w:val="39"/>
    <w:rsid w:val="00ED60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f6"/>
    <w:uiPriority w:val="39"/>
    <w:rsid w:val="00DC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f6"/>
    <w:uiPriority w:val="39"/>
    <w:rsid w:val="00757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f6"/>
    <w:uiPriority w:val="39"/>
    <w:rsid w:val="003D7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2">
    <w:name w:val="Основний текст_"/>
    <w:basedOn w:val="a0"/>
    <w:link w:val="afff3"/>
    <w:uiPriority w:val="99"/>
    <w:rsid w:val="00786C3C"/>
    <w:rPr>
      <w:rFonts w:ascii="Times New Roman" w:hAnsi="Times New Roman" w:cs="Times New Roman"/>
      <w:sz w:val="23"/>
      <w:szCs w:val="23"/>
      <w:shd w:val="clear" w:color="auto" w:fill="FFFFFF"/>
    </w:rPr>
  </w:style>
  <w:style w:type="paragraph" w:customStyle="1" w:styleId="afff3">
    <w:name w:val="Основний текст"/>
    <w:basedOn w:val="a"/>
    <w:link w:val="afff2"/>
    <w:uiPriority w:val="99"/>
    <w:rsid w:val="00786C3C"/>
    <w:pPr>
      <w:widowControl w:val="0"/>
      <w:shd w:val="clear" w:color="auto" w:fill="FFFFFF"/>
      <w:spacing w:after="780" w:line="269" w:lineRule="exact"/>
      <w:ind w:hanging="1380"/>
      <w:jc w:val="center"/>
    </w:pPr>
    <w:rPr>
      <w:rFonts w:ascii="Times New Roman" w:hAnsi="Times New Roman" w:cs="Times New Roman"/>
      <w:sz w:val="23"/>
      <w:szCs w:val="23"/>
    </w:rPr>
  </w:style>
  <w:style w:type="table" w:customStyle="1" w:styleId="TableGrid2">
    <w:name w:val="TableGrid2"/>
    <w:rsid w:val="00786C3C"/>
    <w:pPr>
      <w:spacing w:after="0" w:line="240" w:lineRule="auto"/>
    </w:pPr>
    <w:rPr>
      <w:rFonts w:eastAsia="DengXian"/>
      <w:lang w:eastAsia="ru-RU"/>
    </w:rPr>
    <w:tblPr>
      <w:tblCellMar>
        <w:top w:w="0" w:type="dxa"/>
        <w:left w:w="0" w:type="dxa"/>
        <w:bottom w:w="0" w:type="dxa"/>
        <w:right w:w="0" w:type="dxa"/>
      </w:tblCellMar>
    </w:tblPr>
  </w:style>
  <w:style w:type="character" w:customStyle="1" w:styleId="afff4">
    <w:name w:val="Виноска_"/>
    <w:basedOn w:val="a0"/>
    <w:link w:val="1f3"/>
    <w:uiPriority w:val="99"/>
    <w:rsid w:val="00786C3C"/>
    <w:rPr>
      <w:rFonts w:ascii="Times New Roman" w:hAnsi="Times New Roman" w:cs="Times New Roman"/>
      <w:sz w:val="15"/>
      <w:szCs w:val="15"/>
      <w:shd w:val="clear" w:color="auto" w:fill="FFFFFF"/>
    </w:rPr>
  </w:style>
  <w:style w:type="character" w:customStyle="1" w:styleId="8pt">
    <w:name w:val="Виноска + 8 pt"/>
    <w:aliases w:val="Напівжирний"/>
    <w:basedOn w:val="afff4"/>
    <w:uiPriority w:val="99"/>
    <w:rsid w:val="00786C3C"/>
    <w:rPr>
      <w:rFonts w:ascii="Times New Roman" w:hAnsi="Times New Roman" w:cs="Times New Roman"/>
      <w:b/>
      <w:bCs/>
      <w:sz w:val="16"/>
      <w:szCs w:val="16"/>
      <w:shd w:val="clear" w:color="auto" w:fill="FFFFFF"/>
    </w:rPr>
  </w:style>
  <w:style w:type="paragraph" w:customStyle="1" w:styleId="1f3">
    <w:name w:val="Виноска1"/>
    <w:basedOn w:val="a"/>
    <w:link w:val="afff4"/>
    <w:uiPriority w:val="99"/>
    <w:rsid w:val="00786C3C"/>
    <w:pPr>
      <w:widowControl w:val="0"/>
      <w:shd w:val="clear" w:color="auto" w:fill="FFFFFF"/>
      <w:spacing w:after="0" w:line="189" w:lineRule="exact"/>
      <w:jc w:val="both"/>
    </w:pPr>
    <w:rPr>
      <w:rFonts w:ascii="Times New Roman" w:hAnsi="Times New Roman" w:cs="Times New Roman"/>
      <w:sz w:val="15"/>
      <w:szCs w:val="15"/>
    </w:rPr>
  </w:style>
  <w:style w:type="table" w:customStyle="1" w:styleId="190">
    <w:name w:val="Сетка таблицы19"/>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Основний текст (3)_"/>
    <w:basedOn w:val="a0"/>
    <w:link w:val="310"/>
    <w:uiPriority w:val="99"/>
    <w:rsid w:val="00786C3C"/>
    <w:rPr>
      <w:rFonts w:ascii="Times New Roman" w:hAnsi="Times New Roman" w:cs="Times New Roman"/>
      <w:b/>
      <w:bCs/>
      <w:sz w:val="23"/>
      <w:szCs w:val="23"/>
      <w:shd w:val="clear" w:color="auto" w:fill="FFFFFF"/>
    </w:rPr>
  </w:style>
  <w:style w:type="paragraph" w:customStyle="1" w:styleId="310">
    <w:name w:val="Основний текст (3)1"/>
    <w:basedOn w:val="a"/>
    <w:link w:val="39"/>
    <w:uiPriority w:val="99"/>
    <w:rsid w:val="00786C3C"/>
    <w:pPr>
      <w:widowControl w:val="0"/>
      <w:shd w:val="clear" w:color="auto" w:fill="FFFFFF"/>
      <w:spacing w:before="900" w:after="420" w:line="240" w:lineRule="atLeast"/>
      <w:ind w:hanging="1680"/>
      <w:jc w:val="center"/>
    </w:pPr>
    <w:rPr>
      <w:rFonts w:ascii="Times New Roman" w:hAnsi="Times New Roman" w:cs="Times New Roman"/>
      <w:b/>
      <w:bCs/>
      <w:sz w:val="23"/>
      <w:szCs w:val="23"/>
    </w:rPr>
  </w:style>
  <w:style w:type="table" w:customStyle="1" w:styleId="TableGrid3">
    <w:name w:val="TableGrid3"/>
    <w:rsid w:val="00786C3C"/>
    <w:pPr>
      <w:spacing w:after="0" w:line="240" w:lineRule="auto"/>
    </w:pPr>
    <w:rPr>
      <w:rFonts w:eastAsia="DengXian"/>
      <w:lang w:eastAsia="ru-RU"/>
    </w:rPr>
    <w:tblPr>
      <w:tblCellMar>
        <w:top w:w="0" w:type="dxa"/>
        <w:left w:w="0" w:type="dxa"/>
        <w:bottom w:w="0" w:type="dxa"/>
        <w:right w:w="0" w:type="dxa"/>
      </w:tblCellMar>
    </w:tblPr>
  </w:style>
  <w:style w:type="table" w:customStyle="1" w:styleId="200">
    <w:name w:val="Сетка таблицы20"/>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2"/>
    <w:uiPriority w:val="99"/>
    <w:semiHidden/>
    <w:unhideWhenUsed/>
    <w:rsid w:val="00786C3C"/>
  </w:style>
  <w:style w:type="numbering" w:customStyle="1" w:styleId="112">
    <w:name w:val="Нет списка11"/>
    <w:next w:val="a2"/>
    <w:uiPriority w:val="99"/>
    <w:semiHidden/>
    <w:unhideWhenUsed/>
    <w:rsid w:val="00786C3C"/>
  </w:style>
  <w:style w:type="character" w:customStyle="1" w:styleId="HTMLPreformattedChar">
    <w:name w:val="HTML Preformatted Char"/>
    <w:uiPriority w:val="99"/>
    <w:semiHidden/>
    <w:locked/>
    <w:rsid w:val="00786C3C"/>
    <w:rPr>
      <w:rFonts w:ascii="Courier New" w:hAnsi="Courier New"/>
    </w:rPr>
  </w:style>
  <w:style w:type="paragraph" w:styleId="HTML">
    <w:name w:val="HTML Preformatted"/>
    <w:basedOn w:val="a"/>
    <w:link w:val="HTML0"/>
    <w:uiPriority w:val="99"/>
    <w:rsid w:val="00786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eastAsia="ru-RU"/>
    </w:rPr>
  </w:style>
  <w:style w:type="character" w:customStyle="1" w:styleId="HTML0">
    <w:name w:val="Стандартный HTML Знак"/>
    <w:basedOn w:val="a0"/>
    <w:link w:val="HTML"/>
    <w:uiPriority w:val="99"/>
    <w:rsid w:val="00786C3C"/>
    <w:rPr>
      <w:rFonts w:ascii="Courier New" w:eastAsia="Calibri" w:hAnsi="Courier New" w:cs="Times New Roman"/>
      <w:sz w:val="20"/>
      <w:szCs w:val="20"/>
      <w:lang w:eastAsia="ru-RU"/>
    </w:rPr>
  </w:style>
  <w:style w:type="character" w:customStyle="1" w:styleId="HTML1">
    <w:name w:val="Стандартный HTML Знак1"/>
    <w:basedOn w:val="a0"/>
    <w:uiPriority w:val="99"/>
    <w:semiHidden/>
    <w:rsid w:val="00786C3C"/>
    <w:rPr>
      <w:rFonts w:ascii="Consolas" w:hAnsi="Consolas" w:cs="Consolas"/>
      <w:sz w:val="20"/>
      <w:szCs w:val="20"/>
    </w:rPr>
  </w:style>
  <w:style w:type="character" w:customStyle="1" w:styleId="BodyTextChar">
    <w:name w:val="Body Text Char"/>
    <w:uiPriority w:val="99"/>
    <w:semiHidden/>
    <w:locked/>
    <w:rsid w:val="00786C3C"/>
    <w:rPr>
      <w:rFonts w:ascii="Times New Roman" w:hAnsi="Times New Roman"/>
      <w:lang w:val="en-US"/>
    </w:rPr>
  </w:style>
  <w:style w:type="character" w:customStyle="1" w:styleId="1f4">
    <w:name w:val="Основной текст Знак1"/>
    <w:basedOn w:val="a0"/>
    <w:uiPriority w:val="99"/>
    <w:semiHidden/>
    <w:rsid w:val="00786C3C"/>
    <w:rPr>
      <w:rFonts w:cs="Times New Roman"/>
    </w:rPr>
  </w:style>
  <w:style w:type="character" w:customStyle="1" w:styleId="BodyTextIndentChar">
    <w:name w:val="Body Text Indent Char"/>
    <w:uiPriority w:val="99"/>
    <w:semiHidden/>
    <w:locked/>
    <w:rsid w:val="00786C3C"/>
    <w:rPr>
      <w:rFonts w:ascii="Times New Roman" w:hAnsi="Times New Roman"/>
      <w:sz w:val="24"/>
    </w:rPr>
  </w:style>
  <w:style w:type="character" w:customStyle="1" w:styleId="1f5">
    <w:name w:val="Основной текст с отступом Знак1"/>
    <w:basedOn w:val="a0"/>
    <w:uiPriority w:val="99"/>
    <w:semiHidden/>
    <w:rsid w:val="00786C3C"/>
    <w:rPr>
      <w:rFonts w:cs="Times New Roman"/>
    </w:rPr>
  </w:style>
  <w:style w:type="character" w:customStyle="1" w:styleId="BodyText2Char">
    <w:name w:val="Body Text 2 Char"/>
    <w:uiPriority w:val="99"/>
    <w:semiHidden/>
    <w:locked/>
    <w:rsid w:val="00786C3C"/>
    <w:rPr>
      <w:rFonts w:ascii="Times New Roman" w:hAnsi="Times New Roman"/>
      <w:sz w:val="28"/>
    </w:rPr>
  </w:style>
  <w:style w:type="character" w:customStyle="1" w:styleId="213">
    <w:name w:val="Основной текст 2 Знак1"/>
    <w:basedOn w:val="a0"/>
    <w:uiPriority w:val="99"/>
    <w:semiHidden/>
    <w:rsid w:val="00786C3C"/>
    <w:rPr>
      <w:rFonts w:cs="Times New Roman"/>
    </w:rPr>
  </w:style>
  <w:style w:type="character" w:customStyle="1" w:styleId="BodyText3Char">
    <w:name w:val="Body Text 3 Char"/>
    <w:uiPriority w:val="99"/>
    <w:semiHidden/>
    <w:locked/>
    <w:rsid w:val="00786C3C"/>
    <w:rPr>
      <w:rFonts w:ascii="Times New Roman" w:hAnsi="Times New Roman"/>
      <w:sz w:val="28"/>
    </w:rPr>
  </w:style>
  <w:style w:type="character" w:customStyle="1" w:styleId="311">
    <w:name w:val="Основной текст 3 Знак1"/>
    <w:basedOn w:val="a0"/>
    <w:uiPriority w:val="99"/>
    <w:semiHidden/>
    <w:rsid w:val="00786C3C"/>
    <w:rPr>
      <w:rFonts w:cs="Times New Roman"/>
      <w:sz w:val="16"/>
      <w:szCs w:val="16"/>
    </w:rPr>
  </w:style>
  <w:style w:type="character" w:customStyle="1" w:styleId="BodyTextIndent2Char">
    <w:name w:val="Body Text Indent 2 Char"/>
    <w:uiPriority w:val="99"/>
    <w:semiHidden/>
    <w:locked/>
    <w:rsid w:val="00786C3C"/>
    <w:rPr>
      <w:rFonts w:ascii="Times New Roman" w:hAnsi="Times New Roman"/>
      <w:b/>
      <w:sz w:val="32"/>
    </w:rPr>
  </w:style>
  <w:style w:type="character" w:customStyle="1" w:styleId="214">
    <w:name w:val="Основной текст с отступом 2 Знак1"/>
    <w:basedOn w:val="a0"/>
    <w:uiPriority w:val="99"/>
    <w:semiHidden/>
    <w:rsid w:val="00786C3C"/>
    <w:rPr>
      <w:rFonts w:cs="Times New Roman"/>
    </w:rPr>
  </w:style>
  <w:style w:type="character" w:customStyle="1" w:styleId="BodyTextIndent3Char">
    <w:name w:val="Body Text Indent 3 Char"/>
    <w:uiPriority w:val="99"/>
    <w:semiHidden/>
    <w:locked/>
    <w:rsid w:val="00786C3C"/>
    <w:rPr>
      <w:rFonts w:ascii="Times New Roman" w:hAnsi="Times New Roman"/>
      <w:color w:val="000000"/>
      <w:sz w:val="28"/>
    </w:rPr>
  </w:style>
  <w:style w:type="character" w:customStyle="1" w:styleId="312">
    <w:name w:val="Основной текст с отступом 3 Знак1"/>
    <w:basedOn w:val="a0"/>
    <w:uiPriority w:val="99"/>
    <w:semiHidden/>
    <w:rsid w:val="00786C3C"/>
    <w:rPr>
      <w:rFonts w:cs="Times New Roman"/>
      <w:sz w:val="16"/>
      <w:szCs w:val="16"/>
    </w:rPr>
  </w:style>
  <w:style w:type="character" w:customStyle="1" w:styleId="DocumentMapChar">
    <w:name w:val="Document Map Char"/>
    <w:uiPriority w:val="99"/>
    <w:semiHidden/>
    <w:locked/>
    <w:rsid w:val="00786C3C"/>
    <w:rPr>
      <w:rFonts w:ascii="Tahoma" w:hAnsi="Tahoma"/>
      <w:sz w:val="16"/>
    </w:rPr>
  </w:style>
  <w:style w:type="paragraph" w:styleId="afff5">
    <w:name w:val="Document Map"/>
    <w:basedOn w:val="a"/>
    <w:link w:val="afff6"/>
    <w:uiPriority w:val="99"/>
    <w:semiHidden/>
    <w:rsid w:val="00786C3C"/>
    <w:pPr>
      <w:spacing w:after="0" w:line="240" w:lineRule="auto"/>
    </w:pPr>
    <w:rPr>
      <w:rFonts w:ascii="Tahoma" w:eastAsia="Calibri" w:hAnsi="Tahoma" w:cs="Times New Roman"/>
      <w:sz w:val="16"/>
      <w:szCs w:val="20"/>
      <w:lang w:eastAsia="ru-RU"/>
    </w:rPr>
  </w:style>
  <w:style w:type="character" w:customStyle="1" w:styleId="afff6">
    <w:name w:val="Схема документа Знак"/>
    <w:basedOn w:val="a0"/>
    <w:link w:val="afff5"/>
    <w:uiPriority w:val="99"/>
    <w:semiHidden/>
    <w:rsid w:val="00786C3C"/>
    <w:rPr>
      <w:rFonts w:ascii="Tahoma" w:eastAsia="Calibri" w:hAnsi="Tahoma" w:cs="Times New Roman"/>
      <w:sz w:val="16"/>
      <w:szCs w:val="20"/>
      <w:lang w:eastAsia="ru-RU"/>
    </w:rPr>
  </w:style>
  <w:style w:type="character" w:customStyle="1" w:styleId="1f6">
    <w:name w:val="Схема документа Знак1"/>
    <w:basedOn w:val="a0"/>
    <w:uiPriority w:val="99"/>
    <w:semiHidden/>
    <w:rsid w:val="00786C3C"/>
    <w:rPr>
      <w:rFonts w:ascii="Tahoma" w:hAnsi="Tahoma" w:cs="Tahoma"/>
      <w:sz w:val="16"/>
      <w:szCs w:val="16"/>
    </w:rPr>
  </w:style>
  <w:style w:type="paragraph" w:customStyle="1" w:styleId="1KGK9">
    <w:name w:val="1KG=K9"/>
    <w:uiPriority w:val="99"/>
    <w:rsid w:val="00786C3C"/>
    <w:pPr>
      <w:snapToGrid w:val="0"/>
      <w:spacing w:after="0" w:line="240" w:lineRule="auto"/>
    </w:pPr>
    <w:rPr>
      <w:rFonts w:ascii="Arial" w:eastAsia="Times New Roman" w:hAnsi="Arial" w:cs="Times New Roman"/>
      <w:sz w:val="24"/>
      <w:szCs w:val="20"/>
      <w:lang w:eastAsia="ru-RU"/>
    </w:rPr>
  </w:style>
  <w:style w:type="paragraph" w:customStyle="1" w:styleId="ConsNonformat">
    <w:name w:val="ConsNonformat"/>
    <w:uiPriority w:val="99"/>
    <w:rsid w:val="00786C3C"/>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Title">
    <w:name w:val="ConsTitle"/>
    <w:uiPriority w:val="99"/>
    <w:rsid w:val="00786C3C"/>
    <w:pPr>
      <w:widowControl w:val="0"/>
      <w:autoSpaceDE w:val="0"/>
      <w:autoSpaceDN w:val="0"/>
      <w:adjustRightInd w:val="0"/>
      <w:spacing w:after="0" w:line="240" w:lineRule="auto"/>
      <w:ind w:right="19772"/>
    </w:pPr>
    <w:rPr>
      <w:rFonts w:ascii="Arial" w:eastAsia="Times New Roman" w:hAnsi="Arial" w:cs="Arial"/>
      <w:b/>
      <w:bCs/>
      <w:lang w:eastAsia="ru-RU"/>
    </w:rPr>
  </w:style>
  <w:style w:type="paragraph" w:customStyle="1" w:styleId="ConsCell">
    <w:name w:val="ConsCell"/>
    <w:uiPriority w:val="99"/>
    <w:rsid w:val="00786C3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f7">
    <w:name w:val="Стиль1"/>
    <w:basedOn w:val="a"/>
    <w:uiPriority w:val="99"/>
    <w:rsid w:val="00786C3C"/>
    <w:pPr>
      <w:tabs>
        <w:tab w:val="left" w:pos="709"/>
      </w:tabs>
      <w:overflowPunct w:val="0"/>
      <w:autoSpaceDE w:val="0"/>
      <w:autoSpaceDN w:val="0"/>
      <w:adjustRightInd w:val="0"/>
      <w:spacing w:after="0" w:line="288" w:lineRule="auto"/>
      <w:ind w:firstLine="709"/>
      <w:jc w:val="both"/>
    </w:pPr>
    <w:rPr>
      <w:rFonts w:ascii="Times New Roman" w:eastAsia="Times New Roman" w:hAnsi="Times New Roman" w:cs="Times New Roman"/>
      <w:sz w:val="24"/>
      <w:szCs w:val="20"/>
      <w:lang w:eastAsia="ru-RU"/>
    </w:rPr>
  </w:style>
  <w:style w:type="paragraph" w:customStyle="1" w:styleId="western">
    <w:name w:val="western"/>
    <w:basedOn w:val="a"/>
    <w:uiPriority w:val="99"/>
    <w:rsid w:val="00786C3C"/>
    <w:pPr>
      <w:spacing w:before="280" w:after="119" w:line="240" w:lineRule="auto"/>
    </w:pPr>
    <w:rPr>
      <w:rFonts w:ascii="Times New Roman" w:eastAsia="Times New Roman" w:hAnsi="Times New Roman" w:cs="Times New Roman"/>
      <w:sz w:val="24"/>
      <w:szCs w:val="24"/>
      <w:lang w:eastAsia="ar-SA"/>
    </w:rPr>
  </w:style>
  <w:style w:type="paragraph" w:customStyle="1" w:styleId="104">
    <w:name w:val="Обычный + 10 пт"/>
    <w:aliases w:val="все прописные,По центру"/>
    <w:basedOn w:val="a"/>
    <w:uiPriority w:val="99"/>
    <w:rsid w:val="00786C3C"/>
    <w:pPr>
      <w:spacing w:after="0" w:line="240" w:lineRule="auto"/>
      <w:jc w:val="center"/>
    </w:pPr>
    <w:rPr>
      <w:rFonts w:ascii="Times New Roman" w:eastAsia="Times New Roman" w:hAnsi="Times New Roman" w:cs="Times New Roman"/>
      <w:bCs/>
      <w:caps/>
      <w:sz w:val="20"/>
      <w:szCs w:val="20"/>
      <w:lang w:eastAsia="ru-RU"/>
    </w:rPr>
  </w:style>
  <w:style w:type="table" w:customStyle="1" w:styleId="220">
    <w:name w:val="Сетка таблицы22"/>
    <w:basedOn w:val="a1"/>
    <w:next w:val="af6"/>
    <w:uiPriority w:val="99"/>
    <w:rsid w:val="00786C3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uiPriority w:val="99"/>
    <w:rsid w:val="00786C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List 2"/>
    <w:basedOn w:val="a"/>
    <w:uiPriority w:val="99"/>
    <w:rsid w:val="00786C3C"/>
    <w:pPr>
      <w:spacing w:after="0" w:line="240" w:lineRule="auto"/>
      <w:ind w:left="566" w:hanging="283"/>
    </w:pPr>
    <w:rPr>
      <w:rFonts w:ascii="Times New Roman" w:eastAsia="Times New Roman" w:hAnsi="Times New Roman" w:cs="Times New Roman"/>
      <w:sz w:val="20"/>
      <w:szCs w:val="20"/>
      <w:lang w:eastAsia="ru-RU"/>
    </w:rPr>
  </w:style>
  <w:style w:type="paragraph" w:styleId="2c">
    <w:name w:val="List Continue 2"/>
    <w:basedOn w:val="a"/>
    <w:uiPriority w:val="99"/>
    <w:rsid w:val="00786C3C"/>
    <w:pPr>
      <w:spacing w:after="120" w:line="240" w:lineRule="auto"/>
      <w:ind w:left="566"/>
    </w:pPr>
    <w:rPr>
      <w:rFonts w:ascii="Times New Roman" w:eastAsia="Times New Roman" w:hAnsi="Times New Roman" w:cs="Times New Roman"/>
      <w:sz w:val="20"/>
      <w:szCs w:val="20"/>
      <w:lang w:eastAsia="ru-RU"/>
    </w:rPr>
  </w:style>
  <w:style w:type="paragraph" w:styleId="3a">
    <w:name w:val="List Continue 3"/>
    <w:basedOn w:val="a"/>
    <w:uiPriority w:val="99"/>
    <w:rsid w:val="00786C3C"/>
    <w:pPr>
      <w:spacing w:after="120" w:line="240" w:lineRule="auto"/>
      <w:ind w:left="849"/>
    </w:pPr>
    <w:rPr>
      <w:rFonts w:ascii="Times New Roman" w:eastAsia="Times New Roman" w:hAnsi="Times New Roman" w:cs="Times New Roman"/>
      <w:sz w:val="20"/>
      <w:szCs w:val="20"/>
      <w:lang w:eastAsia="ru-RU"/>
    </w:rPr>
  </w:style>
  <w:style w:type="paragraph" w:customStyle="1" w:styleId="2d">
    <w:name w:val="Обычный2"/>
    <w:uiPriority w:val="99"/>
    <w:rsid w:val="00786C3C"/>
    <w:pPr>
      <w:snapToGrid w:val="0"/>
      <w:spacing w:after="0" w:line="240" w:lineRule="auto"/>
    </w:pPr>
    <w:rPr>
      <w:rFonts w:ascii="Times New Roman" w:eastAsia="Times New Roman" w:hAnsi="Times New Roman" w:cs="Times New Roman"/>
      <w:sz w:val="24"/>
      <w:szCs w:val="20"/>
      <w:lang w:eastAsia="ru-RU"/>
    </w:rPr>
  </w:style>
  <w:style w:type="paragraph" w:styleId="afff7">
    <w:name w:val="Block Text"/>
    <w:basedOn w:val="a"/>
    <w:uiPriority w:val="99"/>
    <w:rsid w:val="00786C3C"/>
    <w:pPr>
      <w:shd w:val="clear" w:color="auto" w:fill="FFFFFF"/>
      <w:spacing w:before="29" w:after="0" w:line="360" w:lineRule="auto"/>
      <w:ind w:left="14" w:right="10" w:firstLine="778"/>
      <w:jc w:val="both"/>
    </w:pPr>
    <w:rPr>
      <w:rFonts w:ascii="Times New Roman" w:eastAsia="Times New Roman" w:hAnsi="Times New Roman" w:cs="Times New Roman"/>
      <w:color w:val="000000"/>
      <w:sz w:val="28"/>
      <w:szCs w:val="28"/>
      <w:lang w:eastAsia="ru-RU"/>
    </w:rPr>
  </w:style>
  <w:style w:type="table" w:customStyle="1" w:styleId="230">
    <w:name w:val="Сетка таблицы23"/>
    <w:uiPriority w:val="99"/>
    <w:rsid w:val="00786C3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786C3C"/>
  </w:style>
  <w:style w:type="table" w:customStyle="1" w:styleId="240">
    <w:name w:val="Сетка таблицы24"/>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3">
    <w:name w:val="Основний текст + 73"/>
    <w:aliases w:val="5 pt12"/>
    <w:basedOn w:val="afff2"/>
    <w:uiPriority w:val="99"/>
    <w:rsid w:val="00786C3C"/>
    <w:rPr>
      <w:rFonts w:ascii="Times New Roman" w:hAnsi="Times New Roman" w:cs="Times New Roman"/>
      <w:sz w:val="15"/>
      <w:szCs w:val="15"/>
      <w:u w:val="none"/>
      <w:shd w:val="clear" w:color="auto" w:fill="FFFFFF"/>
    </w:rPr>
  </w:style>
  <w:style w:type="character" w:customStyle="1" w:styleId="ArialUnicodeMS">
    <w:name w:val="Основний текст + Arial Unicode MS"/>
    <w:aliases w:val="4 pt,Курсив3"/>
    <w:basedOn w:val="afff2"/>
    <w:uiPriority w:val="99"/>
    <w:rsid w:val="00786C3C"/>
    <w:rPr>
      <w:rFonts w:ascii="Arial Unicode MS" w:hAnsi="Arial Unicode MS" w:cs="Arial Unicode MS"/>
      <w:i/>
      <w:iCs/>
      <w:sz w:val="8"/>
      <w:szCs w:val="8"/>
      <w:u w:val="none"/>
      <w:shd w:val="clear" w:color="auto" w:fill="FFFFFF"/>
    </w:rPr>
  </w:style>
  <w:style w:type="character" w:customStyle="1" w:styleId="620">
    <w:name w:val="Основний текст + 62"/>
    <w:aliases w:val="5 pt14,Напівжирний10"/>
    <w:basedOn w:val="afff2"/>
    <w:uiPriority w:val="99"/>
    <w:rsid w:val="00786C3C"/>
    <w:rPr>
      <w:rFonts w:ascii="Times New Roman" w:hAnsi="Times New Roman" w:cs="Times New Roman"/>
      <w:b/>
      <w:bCs/>
      <w:sz w:val="13"/>
      <w:szCs w:val="13"/>
      <w:u w:val="none"/>
      <w:shd w:val="clear" w:color="auto" w:fill="FFFFFF"/>
    </w:rPr>
  </w:style>
  <w:style w:type="character" w:customStyle="1" w:styleId="10pt">
    <w:name w:val="Основний текст + 10 pt"/>
    <w:aliases w:val="Курсив2,Інтервал -1 pt2"/>
    <w:basedOn w:val="afff2"/>
    <w:uiPriority w:val="99"/>
    <w:rsid w:val="00786C3C"/>
    <w:rPr>
      <w:rFonts w:ascii="Times New Roman" w:hAnsi="Times New Roman" w:cs="Times New Roman"/>
      <w:i/>
      <w:iCs/>
      <w:spacing w:val="-30"/>
      <w:sz w:val="20"/>
      <w:szCs w:val="20"/>
      <w:u w:val="none"/>
      <w:shd w:val="clear" w:color="auto" w:fill="FFFFFF"/>
    </w:rPr>
  </w:style>
  <w:style w:type="character" w:customStyle="1" w:styleId="320">
    <w:name w:val="Основний текст (3)2"/>
    <w:basedOn w:val="a0"/>
    <w:uiPriority w:val="99"/>
    <w:rsid w:val="00786C3C"/>
    <w:rPr>
      <w:rFonts w:ascii="Times New Roman" w:hAnsi="Times New Roman" w:cs="Times New Roman"/>
      <w:b/>
      <w:bCs/>
      <w:sz w:val="23"/>
      <w:szCs w:val="23"/>
      <w:u w:val="none"/>
    </w:rPr>
  </w:style>
  <w:style w:type="table" w:customStyle="1" w:styleId="TableGrid4">
    <w:name w:val="TableGrid4"/>
    <w:rsid w:val="007F7239"/>
    <w:pPr>
      <w:spacing w:after="0" w:line="240" w:lineRule="auto"/>
    </w:pPr>
    <w:rPr>
      <w:rFonts w:eastAsia="DengXian"/>
      <w:lang w:eastAsia="zh-CN"/>
    </w:rPr>
    <w:tblPr>
      <w:tblCellMar>
        <w:top w:w="0" w:type="dxa"/>
        <w:left w:w="0" w:type="dxa"/>
        <w:bottom w:w="0" w:type="dxa"/>
        <w:right w:w="0" w:type="dxa"/>
      </w:tblCellMar>
    </w:tblPr>
  </w:style>
  <w:style w:type="numbering" w:customStyle="1" w:styleId="63">
    <w:name w:val="Нет списка6"/>
    <w:next w:val="a2"/>
    <w:uiPriority w:val="99"/>
    <w:semiHidden/>
    <w:unhideWhenUsed/>
    <w:rsid w:val="001552CE"/>
  </w:style>
  <w:style w:type="paragraph" w:customStyle="1" w:styleId="msonormal0">
    <w:name w:val="msonormal"/>
    <w:basedOn w:val="a"/>
    <w:uiPriority w:val="99"/>
    <w:rsid w:val="001552CE"/>
    <w:pPr>
      <w:spacing w:before="100" w:beforeAutospacing="1" w:after="100" w:afterAutospacing="1" w:line="240" w:lineRule="auto"/>
    </w:pPr>
    <w:rPr>
      <w:rFonts w:ascii="Times New Roman" w:eastAsia="DengXian" w:hAnsi="Times New Roman" w:cs="Times New Roman"/>
      <w:sz w:val="24"/>
      <w:szCs w:val="24"/>
      <w:lang w:eastAsia="zh-CN"/>
    </w:rPr>
  </w:style>
  <w:style w:type="numbering" w:customStyle="1" w:styleId="74">
    <w:name w:val="Нет списка7"/>
    <w:next w:val="a2"/>
    <w:uiPriority w:val="99"/>
    <w:semiHidden/>
    <w:unhideWhenUsed/>
    <w:rsid w:val="00020B02"/>
  </w:style>
  <w:style w:type="numbering" w:customStyle="1" w:styleId="83">
    <w:name w:val="Нет списка8"/>
    <w:next w:val="a2"/>
    <w:uiPriority w:val="99"/>
    <w:semiHidden/>
    <w:unhideWhenUsed/>
    <w:rsid w:val="004978CA"/>
  </w:style>
  <w:style w:type="numbering" w:customStyle="1" w:styleId="121">
    <w:name w:val="Нет списка12"/>
    <w:next w:val="a2"/>
    <w:semiHidden/>
    <w:unhideWhenUsed/>
    <w:rsid w:val="004978CA"/>
  </w:style>
  <w:style w:type="numbering" w:customStyle="1" w:styleId="215">
    <w:name w:val="Нет списка21"/>
    <w:next w:val="a2"/>
    <w:semiHidden/>
    <w:unhideWhenUsed/>
    <w:rsid w:val="004978CA"/>
  </w:style>
  <w:style w:type="table" w:customStyle="1" w:styleId="250">
    <w:name w:val="Сетка таблицы25"/>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6"/>
    <w:uiPriority w:val="59"/>
    <w:rsid w:val="004978CA"/>
    <w:pPr>
      <w:spacing w:after="0" w:line="240" w:lineRule="auto"/>
      <w:ind w:left="142" w:firstLine="425"/>
      <w:jc w:val="both"/>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2"/>
    <w:uiPriority w:val="99"/>
    <w:semiHidden/>
    <w:unhideWhenUsed/>
    <w:rsid w:val="004978CA"/>
  </w:style>
  <w:style w:type="table" w:customStyle="1" w:styleId="1110">
    <w:name w:val="Сетка таблицы11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4978CA"/>
  </w:style>
  <w:style w:type="numbering" w:customStyle="1" w:styleId="1111">
    <w:name w:val="Нет списка111"/>
    <w:next w:val="a2"/>
    <w:uiPriority w:val="99"/>
    <w:semiHidden/>
    <w:unhideWhenUsed/>
    <w:rsid w:val="004978CA"/>
  </w:style>
  <w:style w:type="numbering" w:customStyle="1" w:styleId="510">
    <w:name w:val="Нет списка51"/>
    <w:next w:val="a2"/>
    <w:uiPriority w:val="99"/>
    <w:semiHidden/>
    <w:unhideWhenUsed/>
    <w:rsid w:val="004978CA"/>
  </w:style>
  <w:style w:type="table" w:customStyle="1" w:styleId="241">
    <w:name w:val="Сетка таблицы24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2"/>
    <w:uiPriority w:val="99"/>
    <w:semiHidden/>
    <w:unhideWhenUsed/>
    <w:rsid w:val="00B73D9E"/>
  </w:style>
  <w:style w:type="numbering" w:customStyle="1" w:styleId="132">
    <w:name w:val="Нет списка13"/>
    <w:next w:val="a2"/>
    <w:semiHidden/>
    <w:unhideWhenUsed/>
    <w:rsid w:val="00B73D9E"/>
  </w:style>
  <w:style w:type="numbering" w:customStyle="1" w:styleId="221">
    <w:name w:val="Нет списка22"/>
    <w:next w:val="a2"/>
    <w:semiHidden/>
    <w:unhideWhenUsed/>
    <w:rsid w:val="00B73D9E"/>
  </w:style>
  <w:style w:type="table" w:customStyle="1" w:styleId="260">
    <w:name w:val="Сетка таблицы26"/>
    <w:basedOn w:val="a1"/>
    <w:next w:val="af6"/>
    <w:uiPriority w:val="39"/>
    <w:rsid w:val="00B73D9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f6"/>
    <w:uiPriority w:val="39"/>
    <w:rsid w:val="00B73D9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f6"/>
    <w:rsid w:val="0012361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Grid5"/>
    <w:rsid w:val="00123612"/>
    <w:pPr>
      <w:spacing w:after="0" w:line="240" w:lineRule="auto"/>
    </w:pPr>
    <w:rPr>
      <w:rFonts w:eastAsia="DengXian"/>
      <w:lang w:eastAsia="zh-CN"/>
    </w:rPr>
    <w:tblPr>
      <w:tblCellMar>
        <w:top w:w="0" w:type="dxa"/>
        <w:left w:w="0" w:type="dxa"/>
        <w:bottom w:w="0" w:type="dxa"/>
        <w:right w:w="0" w:type="dxa"/>
      </w:tblCellMar>
    </w:tblPr>
  </w:style>
  <w:style w:type="table" w:customStyle="1" w:styleId="280">
    <w:name w:val="Сетка таблицы28"/>
    <w:basedOn w:val="a1"/>
    <w:next w:val="af6"/>
    <w:rsid w:val="0084753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Grid6"/>
    <w:rsid w:val="00B51482"/>
    <w:pPr>
      <w:spacing w:after="0" w:line="240" w:lineRule="auto"/>
    </w:pPr>
    <w:rPr>
      <w:rFonts w:eastAsia="DengXian"/>
      <w:lang w:eastAsia="zh-CN"/>
    </w:rPr>
    <w:tblPr>
      <w:tblCellMar>
        <w:top w:w="0" w:type="dxa"/>
        <w:left w:w="0" w:type="dxa"/>
        <w:bottom w:w="0" w:type="dxa"/>
        <w:right w:w="0" w:type="dxa"/>
      </w:tblCellMar>
    </w:tblPr>
  </w:style>
  <w:style w:type="numbering" w:customStyle="1" w:styleId="105">
    <w:name w:val="Нет списка10"/>
    <w:next w:val="a2"/>
    <w:uiPriority w:val="99"/>
    <w:semiHidden/>
    <w:unhideWhenUsed/>
    <w:rsid w:val="00A3734E"/>
  </w:style>
  <w:style w:type="table" w:customStyle="1" w:styleId="172">
    <w:name w:val="Сетка таблицы172"/>
    <w:basedOn w:val="a1"/>
    <w:next w:val="af6"/>
    <w:uiPriority w:val="39"/>
    <w:rsid w:val="00EA3438"/>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1"/>
    <w:next w:val="af6"/>
    <w:uiPriority w:val="39"/>
    <w:rsid w:val="00EA3438"/>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0" w:unhideWhenUsed="0" w:qFormat="1"/>
    <w:lsdException w:name="annotation subjec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89A"/>
  </w:style>
  <w:style w:type="paragraph" w:styleId="1">
    <w:name w:val="heading 1"/>
    <w:basedOn w:val="a"/>
    <w:next w:val="a"/>
    <w:link w:val="10"/>
    <w:uiPriority w:val="9"/>
    <w:qFormat/>
    <w:rsid w:val="00F133AB"/>
    <w:pPr>
      <w:keepNext/>
      <w:numPr>
        <w:numId w:val="1"/>
      </w:numPr>
      <w:tabs>
        <w:tab w:val="left" w:pos="0"/>
      </w:tabs>
      <w:spacing w:after="0" w:line="360" w:lineRule="auto"/>
      <w:ind w:left="709" w:firstLine="0"/>
      <w:jc w:val="both"/>
      <w:outlineLvl w:val="0"/>
    </w:pPr>
    <w:rPr>
      <w:rFonts w:ascii="Times New Roman" w:eastAsia="Times New Roman" w:hAnsi="Times New Roman" w:cs="Times New Roman"/>
      <w:sz w:val="28"/>
      <w:szCs w:val="24"/>
      <w:lang w:eastAsia="ar-SA"/>
    </w:rPr>
  </w:style>
  <w:style w:type="paragraph" w:styleId="2">
    <w:name w:val="heading 2"/>
    <w:basedOn w:val="a"/>
    <w:next w:val="a"/>
    <w:link w:val="20"/>
    <w:uiPriority w:val="99"/>
    <w:qFormat/>
    <w:rsid w:val="00366B96"/>
    <w:pPr>
      <w:keepNext/>
      <w:tabs>
        <w:tab w:val="num" w:pos="0"/>
      </w:tabs>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
    <w:next w:val="a"/>
    <w:link w:val="30"/>
    <w:qFormat/>
    <w:rsid w:val="00F133AB"/>
    <w:pPr>
      <w:keepNext/>
      <w:spacing w:before="240" w:after="60" w:line="360" w:lineRule="auto"/>
      <w:contextualSpacing/>
      <w:outlineLvl w:val="2"/>
    </w:pPr>
    <w:rPr>
      <w:rFonts w:ascii="Arial" w:eastAsia="Times New Roman" w:hAnsi="Arial" w:cs="Arial"/>
      <w:b/>
      <w:bCs/>
      <w:sz w:val="26"/>
      <w:szCs w:val="26"/>
    </w:rPr>
  </w:style>
  <w:style w:type="paragraph" w:styleId="4">
    <w:name w:val="heading 4"/>
    <w:basedOn w:val="a"/>
    <w:next w:val="a"/>
    <w:link w:val="40"/>
    <w:qFormat/>
    <w:rsid w:val="00F133AB"/>
    <w:pPr>
      <w:keepNext/>
      <w:spacing w:before="240" w:after="60" w:line="360" w:lineRule="auto"/>
      <w:contextualSpacing/>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C736A5"/>
    <w:pPr>
      <w:keepNext/>
      <w:spacing w:after="0" w:line="360" w:lineRule="auto"/>
      <w:ind w:left="1416" w:firstLine="708"/>
      <w:outlineLvl w:val="4"/>
    </w:pPr>
    <w:rPr>
      <w:rFonts w:ascii="Times New Roman" w:eastAsia="Times New Roman" w:hAnsi="Times New Roman" w:cs="Times New Roman"/>
      <w:snapToGrid w:val="0"/>
      <w:color w:val="000000"/>
      <w:sz w:val="28"/>
      <w:szCs w:val="28"/>
    </w:rPr>
  </w:style>
  <w:style w:type="paragraph" w:styleId="6">
    <w:name w:val="heading 6"/>
    <w:basedOn w:val="a"/>
    <w:next w:val="a"/>
    <w:link w:val="60"/>
    <w:qFormat/>
    <w:rsid w:val="00F133AB"/>
    <w:pPr>
      <w:widowControl w:val="0"/>
      <w:autoSpaceDE w:val="0"/>
      <w:autoSpaceDN w:val="0"/>
      <w:adjustRightInd w:val="0"/>
      <w:spacing w:after="0" w:line="240" w:lineRule="auto"/>
      <w:jc w:val="center"/>
      <w:outlineLvl w:val="5"/>
    </w:pPr>
    <w:rPr>
      <w:rFonts w:ascii="Times New Roman" w:eastAsia="Times New Roman" w:hAnsi="Times New Roman" w:cs="Times New Roman"/>
      <w:b/>
      <w:bCs/>
      <w:sz w:val="24"/>
      <w:szCs w:val="24"/>
      <w:lang w:eastAsia="ru-RU"/>
    </w:rPr>
  </w:style>
  <w:style w:type="paragraph" w:styleId="7">
    <w:name w:val="heading 7"/>
    <w:basedOn w:val="a"/>
    <w:next w:val="a"/>
    <w:link w:val="70"/>
    <w:qFormat/>
    <w:rsid w:val="00F133AB"/>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66B96"/>
    <w:pPr>
      <w:tabs>
        <w:tab w:val="num" w:pos="0"/>
      </w:tabs>
      <w:suppressAutoHyphens/>
      <w:spacing w:before="240" w:after="60" w:line="240" w:lineRule="auto"/>
      <w:outlineLvl w:val="7"/>
    </w:pPr>
    <w:rPr>
      <w:rFonts w:ascii="Times New Roman" w:eastAsia="Times New Roman" w:hAnsi="Times New Roman" w:cs="Times New Roman"/>
      <w:i/>
      <w:i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36A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736A5"/>
  </w:style>
  <w:style w:type="paragraph" w:styleId="a5">
    <w:name w:val="footer"/>
    <w:basedOn w:val="a"/>
    <w:link w:val="a6"/>
    <w:uiPriority w:val="99"/>
    <w:unhideWhenUsed/>
    <w:rsid w:val="00C736A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736A5"/>
  </w:style>
  <w:style w:type="character" w:customStyle="1" w:styleId="50">
    <w:name w:val="Заголовок 5 Знак"/>
    <w:basedOn w:val="a0"/>
    <w:link w:val="5"/>
    <w:rsid w:val="00C736A5"/>
    <w:rPr>
      <w:rFonts w:ascii="Times New Roman" w:eastAsia="Times New Roman" w:hAnsi="Times New Roman" w:cs="Times New Roman"/>
      <w:snapToGrid w:val="0"/>
      <w:color w:val="000000"/>
      <w:sz w:val="28"/>
      <w:szCs w:val="28"/>
    </w:rPr>
  </w:style>
  <w:style w:type="paragraph" w:styleId="a7">
    <w:name w:val="No Spacing"/>
    <w:qFormat/>
    <w:rsid w:val="00F133AB"/>
    <w:pPr>
      <w:spacing w:after="0" w:line="240" w:lineRule="auto"/>
    </w:pPr>
  </w:style>
  <w:style w:type="paragraph" w:styleId="a8">
    <w:name w:val="footnote text"/>
    <w:aliases w:val="Andy+,Andy-footnote, Знак3 Знак,Andy-footnote Знак Знак Знак Знак Знак Знак Знак Знак Знак,single space,footnote text,Footnote Text Char1 Char,Footnote Text Char Char Char,Footnote Text Char1 Char Char Char,Table_Footnote_last"/>
    <w:basedOn w:val="a"/>
    <w:link w:val="a9"/>
    <w:uiPriority w:val="99"/>
    <w:unhideWhenUsed/>
    <w:qFormat/>
    <w:rsid w:val="00F133AB"/>
    <w:pPr>
      <w:spacing w:after="0" w:line="240" w:lineRule="auto"/>
    </w:pPr>
    <w:rPr>
      <w:sz w:val="20"/>
      <w:szCs w:val="20"/>
    </w:rPr>
  </w:style>
  <w:style w:type="character" w:customStyle="1" w:styleId="a9">
    <w:name w:val="Текст сноски Знак"/>
    <w:aliases w:val="Andy+ Знак,Andy-footnote Знак, Знак3 Знак Знак,Andy-footnote Знак Знак Знак Знак Знак Знак Знак Знак Знак Знак,single space Знак,footnote text Знак,Footnote Text Char1 Char Знак,Footnote Text Char Char Char Знак"/>
    <w:basedOn w:val="a0"/>
    <w:link w:val="a8"/>
    <w:uiPriority w:val="99"/>
    <w:rsid w:val="00F133AB"/>
    <w:rPr>
      <w:sz w:val="20"/>
      <w:szCs w:val="20"/>
    </w:rPr>
  </w:style>
  <w:style w:type="character" w:styleId="aa">
    <w:name w:val="footnote reference"/>
    <w:uiPriority w:val="99"/>
    <w:rsid w:val="00F133AB"/>
    <w:rPr>
      <w:vertAlign w:val="superscript"/>
    </w:rPr>
  </w:style>
  <w:style w:type="paragraph" w:styleId="ab">
    <w:name w:val="Body Text"/>
    <w:basedOn w:val="a"/>
    <w:link w:val="ac"/>
    <w:unhideWhenUsed/>
    <w:rsid w:val="00F133AB"/>
    <w:pPr>
      <w:spacing w:after="120" w:line="360" w:lineRule="auto"/>
      <w:contextualSpacing/>
    </w:pPr>
    <w:rPr>
      <w:rFonts w:ascii="Times New Roman" w:eastAsia="Times New Roman" w:hAnsi="Times New Roman" w:cs="Times New Roman"/>
      <w:sz w:val="28"/>
      <w:szCs w:val="28"/>
    </w:rPr>
  </w:style>
  <w:style w:type="character" w:customStyle="1" w:styleId="ac">
    <w:name w:val="Основной текст Знак"/>
    <w:basedOn w:val="a0"/>
    <w:link w:val="ab"/>
    <w:rsid w:val="00F133AB"/>
    <w:rPr>
      <w:rFonts w:ascii="Times New Roman" w:eastAsia="Times New Roman" w:hAnsi="Times New Roman" w:cs="Times New Roman"/>
      <w:sz w:val="28"/>
      <w:szCs w:val="28"/>
    </w:rPr>
  </w:style>
  <w:style w:type="paragraph" w:styleId="ad">
    <w:name w:val="Body Text Indent"/>
    <w:basedOn w:val="a"/>
    <w:link w:val="ae"/>
    <w:unhideWhenUsed/>
    <w:rsid w:val="00F133AB"/>
    <w:pPr>
      <w:spacing w:after="120"/>
      <w:ind w:left="283"/>
    </w:pPr>
  </w:style>
  <w:style w:type="character" w:customStyle="1" w:styleId="ae">
    <w:name w:val="Основной текст с отступом Знак"/>
    <w:basedOn w:val="a0"/>
    <w:link w:val="ad"/>
    <w:rsid w:val="00F133AB"/>
  </w:style>
  <w:style w:type="character" w:customStyle="1" w:styleId="10">
    <w:name w:val="Заголовок 1 Знак"/>
    <w:basedOn w:val="a0"/>
    <w:link w:val="1"/>
    <w:uiPriority w:val="9"/>
    <w:rsid w:val="00F133AB"/>
    <w:rPr>
      <w:rFonts w:ascii="Times New Roman" w:eastAsia="Times New Roman" w:hAnsi="Times New Roman" w:cs="Times New Roman"/>
      <w:sz w:val="28"/>
      <w:szCs w:val="24"/>
      <w:lang w:eastAsia="ar-SA"/>
    </w:rPr>
  </w:style>
  <w:style w:type="character" w:customStyle="1" w:styleId="30">
    <w:name w:val="Заголовок 3 Знак"/>
    <w:basedOn w:val="a0"/>
    <w:link w:val="3"/>
    <w:rsid w:val="00F133AB"/>
    <w:rPr>
      <w:rFonts w:ascii="Arial" w:eastAsia="Times New Roman" w:hAnsi="Arial" w:cs="Arial"/>
      <w:b/>
      <w:bCs/>
      <w:sz w:val="26"/>
      <w:szCs w:val="26"/>
    </w:rPr>
  </w:style>
  <w:style w:type="character" w:customStyle="1" w:styleId="40">
    <w:name w:val="Заголовок 4 Знак"/>
    <w:basedOn w:val="a0"/>
    <w:link w:val="4"/>
    <w:rsid w:val="00F133AB"/>
    <w:rPr>
      <w:rFonts w:ascii="Times New Roman" w:eastAsia="Times New Roman" w:hAnsi="Times New Roman" w:cs="Times New Roman"/>
      <w:b/>
      <w:bCs/>
      <w:sz w:val="28"/>
      <w:szCs w:val="28"/>
    </w:rPr>
  </w:style>
  <w:style w:type="character" w:customStyle="1" w:styleId="60">
    <w:name w:val="Заголовок 6 Знак"/>
    <w:basedOn w:val="a0"/>
    <w:link w:val="6"/>
    <w:rsid w:val="00F133AB"/>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F133AB"/>
    <w:rPr>
      <w:rFonts w:ascii="Times New Roman" w:eastAsia="Times New Roman" w:hAnsi="Times New Roman" w:cs="Times New Roman"/>
      <w:sz w:val="24"/>
      <w:szCs w:val="24"/>
      <w:lang w:eastAsia="ru-RU"/>
    </w:rPr>
  </w:style>
  <w:style w:type="numbering" w:customStyle="1" w:styleId="11">
    <w:name w:val="Нет списка1"/>
    <w:next w:val="a2"/>
    <w:semiHidden/>
    <w:unhideWhenUsed/>
    <w:rsid w:val="00F133AB"/>
  </w:style>
  <w:style w:type="paragraph" w:customStyle="1" w:styleId="ConsNormal">
    <w:name w:val="ConsNormal"/>
    <w:rsid w:val="00F133A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
    <w:name w:val="Normal (Web)"/>
    <w:aliases w:val="Обычный (Web),Обычный (веб) Знак1,Обычный (веб) Знак Знак,Обычный (веб) Знак1 Знак1 Знак,Обычный (веб) Знак Знак Знак Знак,Обычный (веб) Знак4 Знак Знак Знак Знак Знак,Обычный (веб) Знак1 Знак Знак Знак Знак1 Знак Знак"/>
    <w:basedOn w:val="a"/>
    <w:link w:val="af0"/>
    <w:uiPriority w:val="99"/>
    <w:rsid w:val="00F133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
    <w:name w:val="Верхний колонтитул Знак1"/>
    <w:locked/>
    <w:rsid w:val="00F133AB"/>
    <w:rPr>
      <w:rFonts w:ascii="Microsoft Sans Serif" w:hAnsi="Microsoft Sans Serif" w:cs="Microsoft Sans Serif"/>
      <w:color w:val="000000"/>
      <w:sz w:val="24"/>
      <w:szCs w:val="24"/>
      <w:lang w:eastAsia="ru-RU" w:bidi="ar-SA"/>
    </w:rPr>
  </w:style>
  <w:style w:type="character" w:styleId="af1">
    <w:name w:val="page number"/>
    <w:basedOn w:val="a0"/>
    <w:rsid w:val="00F133AB"/>
  </w:style>
  <w:style w:type="paragraph" w:styleId="af2">
    <w:name w:val="List Paragraph"/>
    <w:basedOn w:val="a"/>
    <w:uiPriority w:val="34"/>
    <w:qFormat/>
    <w:rsid w:val="00F133AB"/>
    <w:pPr>
      <w:ind w:left="720"/>
    </w:pPr>
    <w:rPr>
      <w:rFonts w:ascii="Calibri" w:eastAsia="Times New Roman" w:hAnsi="Calibri" w:cs="Times New Roman"/>
      <w:lang w:eastAsia="ar-SA"/>
    </w:rPr>
  </w:style>
  <w:style w:type="paragraph" w:customStyle="1" w:styleId="Default">
    <w:name w:val="Default"/>
    <w:rsid w:val="00F133A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3">
    <w:name w:val="Обычный1"/>
    <w:rsid w:val="00F133AB"/>
    <w:pPr>
      <w:suppressAutoHyphens/>
      <w:spacing w:after="0" w:line="240" w:lineRule="auto"/>
      <w:ind w:firstLine="720"/>
      <w:jc w:val="both"/>
    </w:pPr>
    <w:rPr>
      <w:rFonts w:ascii="Times New Roman" w:eastAsia="Times New Roman" w:hAnsi="Times New Roman" w:cs="Times New Roman"/>
      <w:sz w:val="24"/>
      <w:szCs w:val="20"/>
      <w:lang w:eastAsia="ar-SA"/>
    </w:rPr>
  </w:style>
  <w:style w:type="character" w:styleId="af3">
    <w:name w:val="Emphasis"/>
    <w:qFormat/>
    <w:rsid w:val="00F133AB"/>
    <w:rPr>
      <w:i/>
      <w:iCs/>
    </w:rPr>
  </w:style>
  <w:style w:type="paragraph" w:styleId="af4">
    <w:name w:val="Balloon Text"/>
    <w:basedOn w:val="a"/>
    <w:link w:val="af5"/>
    <w:uiPriority w:val="99"/>
    <w:unhideWhenUsed/>
    <w:rsid w:val="00F133AB"/>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uiPriority w:val="99"/>
    <w:rsid w:val="00F133AB"/>
    <w:rPr>
      <w:rFonts w:ascii="Tahoma" w:eastAsia="Times New Roman" w:hAnsi="Tahoma" w:cs="Tahoma"/>
      <w:sz w:val="16"/>
      <w:szCs w:val="16"/>
      <w:lang w:eastAsia="ru-RU"/>
    </w:rPr>
  </w:style>
  <w:style w:type="table" w:styleId="af6">
    <w:name w:val="Table Grid"/>
    <w:basedOn w:val="a1"/>
    <w:uiPriority w:val="39"/>
    <w:rsid w:val="00F133A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
    <w:name w:val="Светлая заливка1"/>
    <w:basedOn w:val="a1"/>
    <w:uiPriority w:val="60"/>
    <w:rsid w:val="00F133AB"/>
    <w:pPr>
      <w:spacing w:after="0" w:line="240" w:lineRule="auto"/>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nformat">
    <w:name w:val="ConsPlusNonformat"/>
    <w:rsid w:val="00F133A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7">
    <w:name w:val="Содержимое таблицы"/>
    <w:basedOn w:val="a"/>
    <w:rsid w:val="00F133AB"/>
    <w:pPr>
      <w:widowControl w:val="0"/>
      <w:suppressLineNumbers/>
      <w:suppressAutoHyphens/>
      <w:spacing w:after="0" w:line="240" w:lineRule="auto"/>
    </w:pPr>
    <w:rPr>
      <w:rFonts w:ascii="Arial" w:eastAsia="Lucida Sans Unicode" w:hAnsi="Arial" w:cs="Times New Roman"/>
      <w:kern w:val="1"/>
      <w:sz w:val="20"/>
      <w:szCs w:val="24"/>
    </w:rPr>
  </w:style>
  <w:style w:type="character" w:customStyle="1" w:styleId="af8">
    <w:name w:val="Символ сноски"/>
    <w:rsid w:val="00F133AB"/>
  </w:style>
  <w:style w:type="paragraph" w:customStyle="1" w:styleId="FootNote">
    <w:name w:val="FootNote"/>
    <w:next w:val="a"/>
    <w:rsid w:val="00F133AB"/>
    <w:pPr>
      <w:widowControl w:val="0"/>
      <w:suppressAutoHyphens/>
      <w:autoSpaceDE w:val="0"/>
      <w:spacing w:after="0" w:line="240" w:lineRule="auto"/>
      <w:ind w:firstLine="200"/>
      <w:jc w:val="both"/>
    </w:pPr>
    <w:rPr>
      <w:rFonts w:ascii="Times New Roman" w:eastAsia="Arial" w:hAnsi="Times New Roman" w:cs="Times New Roman"/>
      <w:sz w:val="20"/>
      <w:szCs w:val="20"/>
      <w:lang w:eastAsia="ar-SA"/>
    </w:rPr>
  </w:style>
  <w:style w:type="character" w:customStyle="1" w:styleId="100">
    <w:name w:val="Основной текст (10)_"/>
    <w:link w:val="101"/>
    <w:locked/>
    <w:rsid w:val="00F133AB"/>
    <w:rPr>
      <w:rFonts w:ascii="Arial Narrow" w:hAnsi="Arial Narrow"/>
      <w:w w:val="300"/>
      <w:sz w:val="28"/>
      <w:szCs w:val="28"/>
      <w:shd w:val="clear" w:color="auto" w:fill="FFFFFF"/>
    </w:rPr>
  </w:style>
  <w:style w:type="paragraph" w:customStyle="1" w:styleId="101">
    <w:name w:val="Основной текст (10)"/>
    <w:basedOn w:val="a"/>
    <w:link w:val="100"/>
    <w:rsid w:val="00F133AB"/>
    <w:pPr>
      <w:shd w:val="clear" w:color="auto" w:fill="FFFFFF"/>
      <w:spacing w:after="0" w:line="475" w:lineRule="exact"/>
      <w:jc w:val="both"/>
    </w:pPr>
    <w:rPr>
      <w:rFonts w:ascii="Arial Narrow" w:hAnsi="Arial Narrow"/>
      <w:w w:val="300"/>
      <w:sz w:val="28"/>
      <w:szCs w:val="28"/>
    </w:rPr>
  </w:style>
  <w:style w:type="character" w:customStyle="1" w:styleId="TimesNewRoman14pt">
    <w:name w:val="Основной текст + Times New Roman.14 pt"/>
    <w:rsid w:val="00F133AB"/>
    <w:rPr>
      <w:rFonts w:ascii="Times New Roman" w:hAnsi="Times New Roman" w:cs="Times New Roman"/>
      <w:spacing w:val="-10"/>
      <w:sz w:val="28"/>
      <w:szCs w:val="28"/>
    </w:rPr>
  </w:style>
  <w:style w:type="character" w:customStyle="1" w:styleId="af9">
    <w:name w:val="Колонтитул_"/>
    <w:link w:val="afa"/>
    <w:locked/>
    <w:rsid w:val="00F133AB"/>
    <w:rPr>
      <w:shd w:val="clear" w:color="auto" w:fill="FFFFFF"/>
    </w:rPr>
  </w:style>
  <w:style w:type="paragraph" w:customStyle="1" w:styleId="afa">
    <w:name w:val="Колонтитул"/>
    <w:basedOn w:val="a"/>
    <w:link w:val="af9"/>
    <w:rsid w:val="00F133AB"/>
    <w:pPr>
      <w:shd w:val="clear" w:color="auto" w:fill="FFFFFF"/>
      <w:spacing w:after="0" w:line="240" w:lineRule="auto"/>
    </w:pPr>
  </w:style>
  <w:style w:type="character" w:customStyle="1" w:styleId="12pt0pt">
    <w:name w:val="Колонтитул + 12 pt.Полужирный.Интервал 0 pt"/>
    <w:basedOn w:val="af9"/>
    <w:rsid w:val="00F133AB"/>
    <w:rPr>
      <w:shd w:val="clear" w:color="auto" w:fill="FFFFFF"/>
    </w:rPr>
  </w:style>
  <w:style w:type="character" w:customStyle="1" w:styleId="WW8Num3z0">
    <w:name w:val="WW8Num3z0"/>
    <w:rsid w:val="00F133AB"/>
    <w:rPr>
      <w:rFonts w:ascii="Wingdings" w:hAnsi="Wingdings"/>
    </w:rPr>
  </w:style>
  <w:style w:type="character" w:customStyle="1" w:styleId="WW8Num3z1">
    <w:name w:val="WW8Num3z1"/>
    <w:rsid w:val="00F133AB"/>
    <w:rPr>
      <w:rFonts w:ascii="Courier New" w:hAnsi="Courier New" w:cs="Courier New"/>
    </w:rPr>
  </w:style>
  <w:style w:type="character" w:customStyle="1" w:styleId="WW8Num3z3">
    <w:name w:val="WW8Num3z3"/>
    <w:rsid w:val="00F133AB"/>
    <w:rPr>
      <w:rFonts w:ascii="Symbol" w:hAnsi="Symbol"/>
    </w:rPr>
  </w:style>
  <w:style w:type="character" w:customStyle="1" w:styleId="WW8Num4z0">
    <w:name w:val="WW8Num4z0"/>
    <w:rsid w:val="00F133AB"/>
    <w:rPr>
      <w:rFonts w:ascii="Times New Roman" w:eastAsia="Times New Roman" w:hAnsi="Times New Roman" w:cs="Times New Roman"/>
    </w:rPr>
  </w:style>
  <w:style w:type="character" w:customStyle="1" w:styleId="WW8Num4z1">
    <w:name w:val="WW8Num4z1"/>
    <w:rsid w:val="00F133AB"/>
    <w:rPr>
      <w:rFonts w:ascii="Courier New" w:hAnsi="Courier New" w:cs="Courier New"/>
    </w:rPr>
  </w:style>
  <w:style w:type="character" w:customStyle="1" w:styleId="WW8Num4z2">
    <w:name w:val="WW8Num4z2"/>
    <w:rsid w:val="00F133AB"/>
    <w:rPr>
      <w:rFonts w:ascii="Wingdings" w:hAnsi="Wingdings"/>
    </w:rPr>
  </w:style>
  <w:style w:type="character" w:customStyle="1" w:styleId="WW8Num4z3">
    <w:name w:val="WW8Num4z3"/>
    <w:rsid w:val="00F133AB"/>
    <w:rPr>
      <w:rFonts w:ascii="Symbol" w:hAnsi="Symbol"/>
    </w:rPr>
  </w:style>
  <w:style w:type="character" w:customStyle="1" w:styleId="21">
    <w:name w:val="Основной шрифт абзаца2"/>
    <w:rsid w:val="00F133AB"/>
  </w:style>
  <w:style w:type="character" w:customStyle="1" w:styleId="Absatz-Standardschriftart">
    <w:name w:val="Absatz-Standardschriftart"/>
    <w:rsid w:val="00F133AB"/>
  </w:style>
  <w:style w:type="character" w:customStyle="1" w:styleId="15">
    <w:name w:val="Основной шрифт абзаца1"/>
    <w:rsid w:val="00F133AB"/>
  </w:style>
  <w:style w:type="character" w:styleId="afb">
    <w:name w:val="Strong"/>
    <w:qFormat/>
    <w:rsid w:val="00F133AB"/>
    <w:rPr>
      <w:b/>
      <w:bCs/>
    </w:rPr>
  </w:style>
  <w:style w:type="character" w:customStyle="1" w:styleId="16">
    <w:name w:val="Знак примечания1"/>
    <w:rsid w:val="00F133AB"/>
    <w:rPr>
      <w:sz w:val="16"/>
      <w:szCs w:val="16"/>
    </w:rPr>
  </w:style>
  <w:style w:type="character" w:customStyle="1" w:styleId="afc">
    <w:name w:val="Текст примечания Знак"/>
    <w:basedOn w:val="21"/>
    <w:rsid w:val="00F133AB"/>
  </w:style>
  <w:style w:type="character" w:customStyle="1" w:styleId="afd">
    <w:name w:val="Тема примечания Знак"/>
    <w:rsid w:val="00F133AB"/>
    <w:rPr>
      <w:b/>
      <w:bCs/>
    </w:rPr>
  </w:style>
  <w:style w:type="paragraph" w:styleId="afe">
    <w:name w:val="Title"/>
    <w:basedOn w:val="a"/>
    <w:next w:val="ab"/>
    <w:link w:val="17"/>
    <w:qFormat/>
    <w:rsid w:val="00F133AB"/>
    <w:pPr>
      <w:keepNext/>
      <w:spacing w:before="240" w:after="120" w:line="240" w:lineRule="auto"/>
    </w:pPr>
    <w:rPr>
      <w:rFonts w:ascii="Arial" w:eastAsia="Lucida Sans Unicode" w:hAnsi="Arial" w:cs="Tahoma"/>
      <w:sz w:val="28"/>
      <w:szCs w:val="28"/>
      <w:lang w:eastAsia="ar-SA"/>
    </w:rPr>
  </w:style>
  <w:style w:type="character" w:customStyle="1" w:styleId="17">
    <w:name w:val="Название Знак1"/>
    <w:basedOn w:val="a0"/>
    <w:link w:val="afe"/>
    <w:rsid w:val="00F133AB"/>
    <w:rPr>
      <w:rFonts w:ascii="Arial" w:eastAsia="Lucida Sans Unicode" w:hAnsi="Arial" w:cs="Tahoma"/>
      <w:sz w:val="28"/>
      <w:szCs w:val="28"/>
      <w:lang w:eastAsia="ar-SA"/>
    </w:rPr>
  </w:style>
  <w:style w:type="paragraph" w:styleId="aff">
    <w:name w:val="List"/>
    <w:basedOn w:val="ab"/>
    <w:rsid w:val="00F133AB"/>
    <w:pPr>
      <w:spacing w:line="240" w:lineRule="auto"/>
      <w:contextualSpacing w:val="0"/>
    </w:pPr>
    <w:rPr>
      <w:rFonts w:cs="Tahoma"/>
      <w:sz w:val="24"/>
      <w:szCs w:val="24"/>
      <w:lang w:eastAsia="ar-SA"/>
    </w:rPr>
  </w:style>
  <w:style w:type="paragraph" w:customStyle="1" w:styleId="22">
    <w:name w:val="Название2"/>
    <w:basedOn w:val="a"/>
    <w:rsid w:val="00F133AB"/>
    <w:pPr>
      <w:suppressLineNumbers/>
      <w:spacing w:before="120" w:after="120" w:line="240" w:lineRule="auto"/>
    </w:pPr>
    <w:rPr>
      <w:rFonts w:ascii="Arial" w:eastAsia="Times New Roman" w:hAnsi="Arial" w:cs="Tahoma"/>
      <w:i/>
      <w:iCs/>
      <w:sz w:val="20"/>
      <w:szCs w:val="24"/>
      <w:lang w:eastAsia="ar-SA"/>
    </w:rPr>
  </w:style>
  <w:style w:type="paragraph" w:customStyle="1" w:styleId="23">
    <w:name w:val="Указатель2"/>
    <w:basedOn w:val="a"/>
    <w:rsid w:val="00F133AB"/>
    <w:pPr>
      <w:suppressLineNumbers/>
      <w:spacing w:after="0" w:line="240" w:lineRule="auto"/>
    </w:pPr>
    <w:rPr>
      <w:rFonts w:ascii="Arial" w:eastAsia="Times New Roman" w:hAnsi="Arial" w:cs="Tahoma"/>
      <w:sz w:val="24"/>
      <w:szCs w:val="24"/>
      <w:lang w:eastAsia="ar-SA"/>
    </w:rPr>
  </w:style>
  <w:style w:type="paragraph" w:customStyle="1" w:styleId="18">
    <w:name w:val="Название1"/>
    <w:basedOn w:val="a"/>
    <w:rsid w:val="00F133AB"/>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19">
    <w:name w:val="Указатель1"/>
    <w:basedOn w:val="a"/>
    <w:rsid w:val="00F133AB"/>
    <w:pPr>
      <w:suppressLineNumbers/>
      <w:spacing w:after="0" w:line="240" w:lineRule="auto"/>
    </w:pPr>
    <w:rPr>
      <w:rFonts w:ascii="Times New Roman" w:eastAsia="Times New Roman" w:hAnsi="Times New Roman" w:cs="Tahoma"/>
      <w:sz w:val="24"/>
      <w:szCs w:val="24"/>
      <w:lang w:eastAsia="ar-SA"/>
    </w:rPr>
  </w:style>
  <w:style w:type="paragraph" w:customStyle="1" w:styleId="ConsPlusNormal">
    <w:name w:val="ConsPlusNormal"/>
    <w:rsid w:val="00F133AB"/>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ff0">
    <w:basedOn w:val="a"/>
    <w:next w:val="aff1"/>
    <w:link w:val="aff2"/>
    <w:qFormat/>
    <w:rsid w:val="00F133AB"/>
    <w:pPr>
      <w:spacing w:after="0" w:line="240" w:lineRule="auto"/>
      <w:ind w:firstLine="340"/>
      <w:jc w:val="center"/>
    </w:pPr>
    <w:rPr>
      <w:rFonts w:ascii="Times New Roman" w:eastAsia="Times New Roman" w:hAnsi="Times New Roman" w:cs="Times New Roman"/>
      <w:b/>
      <w:bCs/>
      <w:sz w:val="28"/>
      <w:szCs w:val="24"/>
      <w:lang w:eastAsia="ar-SA"/>
    </w:rPr>
  </w:style>
  <w:style w:type="character" w:customStyle="1" w:styleId="aff2">
    <w:name w:val="Название Знак"/>
    <w:link w:val="aff0"/>
    <w:rsid w:val="00F133AB"/>
    <w:rPr>
      <w:rFonts w:ascii="Times New Roman" w:eastAsia="Times New Roman" w:hAnsi="Times New Roman" w:cs="Times New Roman"/>
      <w:b/>
      <w:bCs/>
      <w:sz w:val="28"/>
      <w:szCs w:val="24"/>
      <w:lang w:eastAsia="ar-SA"/>
    </w:rPr>
  </w:style>
  <w:style w:type="paragraph" w:styleId="aff1">
    <w:name w:val="Subtitle"/>
    <w:basedOn w:val="afe"/>
    <w:next w:val="ab"/>
    <w:link w:val="aff3"/>
    <w:qFormat/>
    <w:rsid w:val="00F133AB"/>
    <w:pPr>
      <w:jc w:val="center"/>
    </w:pPr>
    <w:rPr>
      <w:i/>
      <w:iCs/>
    </w:rPr>
  </w:style>
  <w:style w:type="character" w:customStyle="1" w:styleId="aff3">
    <w:name w:val="Подзаголовок Знак"/>
    <w:basedOn w:val="a0"/>
    <w:link w:val="aff1"/>
    <w:rsid w:val="00F133AB"/>
    <w:rPr>
      <w:rFonts w:ascii="Arial" w:eastAsia="Lucida Sans Unicode" w:hAnsi="Arial" w:cs="Tahoma"/>
      <w:i/>
      <w:iCs/>
      <w:sz w:val="28"/>
      <w:szCs w:val="28"/>
      <w:lang w:eastAsia="ar-SA"/>
    </w:rPr>
  </w:style>
  <w:style w:type="paragraph" w:customStyle="1" w:styleId="31">
    <w:name w:val="Основной текст с отступом 31"/>
    <w:basedOn w:val="a"/>
    <w:rsid w:val="00F133AB"/>
    <w:pPr>
      <w:spacing w:after="0" w:line="240" w:lineRule="auto"/>
      <w:ind w:firstLine="360"/>
    </w:pPr>
    <w:rPr>
      <w:rFonts w:ascii="Times New Roman" w:eastAsia="Times New Roman" w:hAnsi="Times New Roman" w:cs="Times New Roman"/>
      <w:sz w:val="28"/>
      <w:szCs w:val="24"/>
      <w:lang w:eastAsia="ar-SA"/>
    </w:rPr>
  </w:style>
  <w:style w:type="paragraph" w:customStyle="1" w:styleId="210">
    <w:name w:val="Основной текст с отступом 21"/>
    <w:basedOn w:val="a"/>
    <w:rsid w:val="00F133AB"/>
    <w:pPr>
      <w:shd w:val="clear" w:color="auto" w:fill="FFFFFF"/>
      <w:autoSpaceDE w:val="0"/>
      <w:spacing w:after="0" w:line="360" w:lineRule="auto"/>
      <w:ind w:firstLine="540"/>
      <w:jc w:val="both"/>
    </w:pPr>
    <w:rPr>
      <w:rFonts w:ascii="Times New Roman" w:eastAsia="Times New Roman" w:hAnsi="Times New Roman" w:cs="Times New Roman"/>
      <w:color w:val="000000"/>
      <w:sz w:val="28"/>
      <w:szCs w:val="21"/>
      <w:lang w:eastAsia="ar-SA"/>
    </w:rPr>
  </w:style>
  <w:style w:type="paragraph" w:customStyle="1" w:styleId="aff4">
    <w:name w:val="Таблицы (моноширинный)"/>
    <w:basedOn w:val="a"/>
    <w:next w:val="a"/>
    <w:rsid w:val="00F133AB"/>
    <w:pPr>
      <w:autoSpaceDE w:val="0"/>
      <w:spacing w:after="0" w:line="240" w:lineRule="auto"/>
      <w:jc w:val="both"/>
    </w:pPr>
    <w:rPr>
      <w:rFonts w:ascii="Courier New" w:eastAsia="Times New Roman" w:hAnsi="Courier New" w:cs="Courier New"/>
      <w:sz w:val="20"/>
      <w:szCs w:val="20"/>
      <w:lang w:eastAsia="ar-SA"/>
    </w:rPr>
  </w:style>
  <w:style w:type="paragraph" w:customStyle="1" w:styleId="aff5">
    <w:name w:val="Заголовок таблицы"/>
    <w:basedOn w:val="af7"/>
    <w:rsid w:val="00F133AB"/>
    <w:pPr>
      <w:widowControl/>
      <w:suppressAutoHyphens w:val="0"/>
      <w:jc w:val="center"/>
    </w:pPr>
    <w:rPr>
      <w:rFonts w:ascii="Times New Roman" w:eastAsia="Times New Roman" w:hAnsi="Times New Roman"/>
      <w:b/>
      <w:bCs/>
      <w:kern w:val="0"/>
      <w:sz w:val="24"/>
      <w:lang w:eastAsia="ar-SA"/>
    </w:rPr>
  </w:style>
  <w:style w:type="paragraph" w:customStyle="1" w:styleId="1a">
    <w:name w:val="Текст примечания1"/>
    <w:basedOn w:val="a"/>
    <w:rsid w:val="00F133AB"/>
    <w:pPr>
      <w:spacing w:after="0" w:line="240" w:lineRule="auto"/>
    </w:pPr>
    <w:rPr>
      <w:rFonts w:ascii="Times New Roman" w:eastAsia="Times New Roman" w:hAnsi="Times New Roman" w:cs="Times New Roman"/>
      <w:sz w:val="20"/>
      <w:szCs w:val="20"/>
      <w:lang w:eastAsia="ar-SA"/>
    </w:rPr>
  </w:style>
  <w:style w:type="paragraph" w:styleId="aff6">
    <w:name w:val="annotation text"/>
    <w:basedOn w:val="a"/>
    <w:link w:val="1b"/>
    <w:semiHidden/>
    <w:rsid w:val="00F133AB"/>
    <w:pPr>
      <w:spacing w:after="0" w:line="360" w:lineRule="auto"/>
      <w:contextualSpacing/>
    </w:pPr>
    <w:rPr>
      <w:rFonts w:ascii="Times New Roman" w:eastAsia="Times New Roman" w:hAnsi="Times New Roman" w:cs="Times New Roman"/>
      <w:sz w:val="20"/>
      <w:szCs w:val="20"/>
    </w:rPr>
  </w:style>
  <w:style w:type="character" w:customStyle="1" w:styleId="1b">
    <w:name w:val="Текст примечания Знак1"/>
    <w:basedOn w:val="a0"/>
    <w:link w:val="aff6"/>
    <w:semiHidden/>
    <w:rsid w:val="00F133AB"/>
    <w:rPr>
      <w:rFonts w:ascii="Times New Roman" w:eastAsia="Times New Roman" w:hAnsi="Times New Roman" w:cs="Times New Roman"/>
      <w:sz w:val="20"/>
      <w:szCs w:val="20"/>
    </w:rPr>
  </w:style>
  <w:style w:type="paragraph" w:styleId="aff7">
    <w:name w:val="annotation subject"/>
    <w:basedOn w:val="1a"/>
    <w:next w:val="1a"/>
    <w:link w:val="1c"/>
    <w:rsid w:val="00F133AB"/>
    <w:rPr>
      <w:b/>
      <w:bCs/>
    </w:rPr>
  </w:style>
  <w:style w:type="character" w:customStyle="1" w:styleId="1c">
    <w:name w:val="Тема примечания Знак1"/>
    <w:basedOn w:val="1b"/>
    <w:link w:val="aff7"/>
    <w:rsid w:val="00F133AB"/>
    <w:rPr>
      <w:rFonts w:ascii="Times New Roman" w:eastAsia="Times New Roman" w:hAnsi="Times New Roman" w:cs="Times New Roman"/>
      <w:b/>
      <w:bCs/>
      <w:sz w:val="20"/>
      <w:szCs w:val="20"/>
      <w:lang w:eastAsia="ar-SA"/>
    </w:rPr>
  </w:style>
  <w:style w:type="character" w:customStyle="1" w:styleId="1d">
    <w:name w:val="Текст выноски Знак1"/>
    <w:rsid w:val="00F133AB"/>
    <w:rPr>
      <w:rFonts w:ascii="Tahoma" w:eastAsia="Times New Roman" w:hAnsi="Tahoma" w:cs="Tahoma"/>
      <w:sz w:val="16"/>
      <w:szCs w:val="16"/>
      <w:lang w:eastAsia="ar-SA"/>
    </w:rPr>
  </w:style>
  <w:style w:type="paragraph" w:customStyle="1" w:styleId="1e">
    <w:name w:val="Без интервала1"/>
    <w:rsid w:val="00F133AB"/>
    <w:pPr>
      <w:spacing w:after="0" w:line="240" w:lineRule="auto"/>
    </w:pPr>
    <w:rPr>
      <w:rFonts w:ascii="Times New Roman" w:eastAsia="Calibri" w:hAnsi="Times New Roman" w:cs="Times New Roman"/>
      <w:sz w:val="24"/>
      <w:szCs w:val="24"/>
      <w:lang w:eastAsia="ru-RU"/>
    </w:rPr>
  </w:style>
  <w:style w:type="paragraph" w:styleId="24">
    <w:name w:val="Body Text 2"/>
    <w:basedOn w:val="a"/>
    <w:link w:val="25"/>
    <w:rsid w:val="00F133AB"/>
    <w:pPr>
      <w:spacing w:after="120" w:line="480" w:lineRule="auto"/>
      <w:contextualSpacing/>
    </w:pPr>
    <w:rPr>
      <w:rFonts w:ascii="Times New Roman" w:eastAsia="Times New Roman" w:hAnsi="Times New Roman" w:cs="Times New Roman"/>
      <w:sz w:val="28"/>
      <w:szCs w:val="28"/>
    </w:rPr>
  </w:style>
  <w:style w:type="character" w:customStyle="1" w:styleId="25">
    <w:name w:val="Основной текст 2 Знак"/>
    <w:basedOn w:val="a0"/>
    <w:link w:val="24"/>
    <w:rsid w:val="00F133AB"/>
    <w:rPr>
      <w:rFonts w:ascii="Times New Roman" w:eastAsia="Times New Roman" w:hAnsi="Times New Roman" w:cs="Times New Roman"/>
      <w:sz w:val="28"/>
      <w:szCs w:val="28"/>
    </w:rPr>
  </w:style>
  <w:style w:type="paragraph" w:styleId="32">
    <w:name w:val="Body Text 3"/>
    <w:basedOn w:val="a"/>
    <w:link w:val="33"/>
    <w:rsid w:val="00F133AB"/>
    <w:pPr>
      <w:spacing w:after="120" w:line="360" w:lineRule="auto"/>
      <w:contextualSpacing/>
    </w:pPr>
    <w:rPr>
      <w:rFonts w:ascii="Times New Roman" w:eastAsia="Times New Roman" w:hAnsi="Times New Roman" w:cs="Times New Roman"/>
      <w:sz w:val="16"/>
      <w:szCs w:val="16"/>
    </w:rPr>
  </w:style>
  <w:style w:type="character" w:customStyle="1" w:styleId="33">
    <w:name w:val="Основной текст 3 Знак"/>
    <w:basedOn w:val="a0"/>
    <w:link w:val="32"/>
    <w:rsid w:val="00F133AB"/>
    <w:rPr>
      <w:rFonts w:ascii="Times New Roman" w:eastAsia="Times New Roman" w:hAnsi="Times New Roman" w:cs="Times New Roman"/>
      <w:sz w:val="16"/>
      <w:szCs w:val="16"/>
    </w:rPr>
  </w:style>
  <w:style w:type="paragraph" w:styleId="26">
    <w:name w:val="Body Text Indent 2"/>
    <w:basedOn w:val="a"/>
    <w:link w:val="27"/>
    <w:uiPriority w:val="99"/>
    <w:rsid w:val="00F133AB"/>
    <w:pPr>
      <w:spacing w:after="120" w:line="480" w:lineRule="auto"/>
      <w:ind w:left="283"/>
      <w:contextualSpacing/>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0"/>
    <w:link w:val="26"/>
    <w:uiPriority w:val="99"/>
    <w:rsid w:val="00F133AB"/>
    <w:rPr>
      <w:rFonts w:ascii="Times New Roman" w:eastAsia="Times New Roman" w:hAnsi="Times New Roman" w:cs="Times New Roman"/>
      <w:sz w:val="24"/>
      <w:szCs w:val="24"/>
      <w:lang w:eastAsia="ru-RU"/>
    </w:rPr>
  </w:style>
  <w:style w:type="paragraph" w:customStyle="1" w:styleId="aff8">
    <w:name w:val="Знак Знак Знак Знак"/>
    <w:basedOn w:val="a"/>
    <w:rsid w:val="00F133AB"/>
    <w:pPr>
      <w:pageBreakBefore/>
      <w:spacing w:after="160" w:line="360" w:lineRule="auto"/>
    </w:pPr>
    <w:rPr>
      <w:rFonts w:ascii="Times New Roman" w:eastAsia="Times New Roman" w:hAnsi="Times New Roman" w:cs="Times New Roman"/>
      <w:sz w:val="28"/>
      <w:szCs w:val="20"/>
      <w:lang w:val="en-US"/>
    </w:rPr>
  </w:style>
  <w:style w:type="paragraph" w:customStyle="1" w:styleId="1f">
    <w:name w:val="Абзац списка1"/>
    <w:basedOn w:val="a"/>
    <w:rsid w:val="00F133AB"/>
    <w:pPr>
      <w:ind w:left="720"/>
      <w:contextualSpacing/>
    </w:pPr>
    <w:rPr>
      <w:rFonts w:ascii="Calibri" w:eastAsia="Times New Roman" w:hAnsi="Calibri" w:cs="Times New Roman"/>
    </w:rPr>
  </w:style>
  <w:style w:type="character" w:styleId="aff9">
    <w:name w:val="Hyperlink"/>
    <w:rsid w:val="00F133AB"/>
    <w:rPr>
      <w:color w:val="0000FF"/>
      <w:u w:val="single"/>
    </w:rPr>
  </w:style>
  <w:style w:type="character" w:customStyle="1" w:styleId="apple-style-span">
    <w:name w:val="apple-style-span"/>
    <w:basedOn w:val="a0"/>
    <w:rsid w:val="00F133AB"/>
  </w:style>
  <w:style w:type="character" w:customStyle="1" w:styleId="af0">
    <w:name w:val="Обычный (веб) Знак"/>
    <w:aliases w:val="Обычный (Web) Знак,Обычный (веб) Знак1 Знак,Обычный (веб) Знак Знак Знак,Обычный (веб) Знак1 Знак1 Знак Знак,Обычный (веб) Знак Знак Знак Знак Знак,Обычный (веб) Знак4 Знак Знак Знак Знак Знак Знак"/>
    <w:link w:val="af"/>
    <w:rsid w:val="00F133AB"/>
    <w:rPr>
      <w:rFonts w:ascii="Times New Roman" w:eastAsia="Times New Roman" w:hAnsi="Times New Roman" w:cs="Times New Roman"/>
      <w:sz w:val="24"/>
      <w:szCs w:val="24"/>
      <w:lang w:eastAsia="ru-RU"/>
    </w:rPr>
  </w:style>
  <w:style w:type="paragraph" w:customStyle="1" w:styleId="book">
    <w:name w:val="book"/>
    <w:basedOn w:val="a"/>
    <w:rsid w:val="00F133AB"/>
    <w:pPr>
      <w:spacing w:after="0" w:line="240" w:lineRule="auto"/>
      <w:ind w:firstLine="424"/>
    </w:pPr>
    <w:rPr>
      <w:rFonts w:ascii="Times New Roman" w:eastAsia="Times New Roman" w:hAnsi="Times New Roman" w:cs="Times New Roman"/>
      <w:sz w:val="24"/>
      <w:szCs w:val="24"/>
      <w:lang w:eastAsia="ru-RU"/>
    </w:rPr>
  </w:style>
  <w:style w:type="paragraph" w:styleId="34">
    <w:name w:val="Body Text Indent 3"/>
    <w:basedOn w:val="a"/>
    <w:link w:val="35"/>
    <w:uiPriority w:val="99"/>
    <w:unhideWhenUsed/>
    <w:rsid w:val="00F133AB"/>
    <w:pPr>
      <w:spacing w:after="120"/>
      <w:ind w:left="283"/>
    </w:pPr>
    <w:rPr>
      <w:rFonts w:ascii="Calibri" w:eastAsia="Calibri" w:hAnsi="Calibri" w:cs="Times New Roman"/>
      <w:sz w:val="16"/>
      <w:szCs w:val="16"/>
    </w:rPr>
  </w:style>
  <w:style w:type="character" w:customStyle="1" w:styleId="35">
    <w:name w:val="Основной текст с отступом 3 Знак"/>
    <w:basedOn w:val="a0"/>
    <w:link w:val="34"/>
    <w:uiPriority w:val="99"/>
    <w:rsid w:val="00F133AB"/>
    <w:rPr>
      <w:rFonts w:ascii="Calibri" w:eastAsia="Calibri" w:hAnsi="Calibri" w:cs="Times New Roman"/>
      <w:sz w:val="16"/>
      <w:szCs w:val="16"/>
    </w:rPr>
  </w:style>
  <w:style w:type="paragraph" w:customStyle="1" w:styleId="110">
    <w:name w:val="Заголовок 11"/>
    <w:next w:val="a"/>
    <w:rsid w:val="00F133AB"/>
    <w:pPr>
      <w:widowControl w:val="0"/>
      <w:suppressAutoHyphens/>
      <w:autoSpaceDE w:val="0"/>
      <w:spacing w:after="0" w:line="240" w:lineRule="auto"/>
    </w:pPr>
    <w:rPr>
      <w:rFonts w:ascii="Times New Roman" w:eastAsia="Lucida Sans Unicode" w:hAnsi="Times New Roman" w:cs="Times New Roman"/>
      <w:sz w:val="24"/>
      <w:szCs w:val="24"/>
    </w:rPr>
  </w:style>
  <w:style w:type="paragraph" w:customStyle="1" w:styleId="affa">
    <w:name w:val="ОбычныйТекст"/>
    <w:basedOn w:val="a"/>
    <w:rsid w:val="00F133AB"/>
    <w:pPr>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b">
    <w:name w:val="Мой основной"/>
    <w:basedOn w:val="a"/>
    <w:qFormat/>
    <w:rsid w:val="00F133AB"/>
    <w:pPr>
      <w:suppressAutoHyphens/>
      <w:spacing w:after="0" w:line="360" w:lineRule="auto"/>
      <w:ind w:firstLine="709"/>
      <w:jc w:val="both"/>
    </w:pPr>
    <w:rPr>
      <w:rFonts w:ascii="Times New Roman" w:eastAsia="Calibri" w:hAnsi="Times New Roman" w:cs="Times New Roman"/>
      <w:sz w:val="28"/>
      <w:szCs w:val="24"/>
      <w:lang w:eastAsia="ru-RU"/>
    </w:rPr>
  </w:style>
  <w:style w:type="table" w:customStyle="1" w:styleId="1f0">
    <w:name w:val="Сетка таблицы1"/>
    <w:basedOn w:val="a1"/>
    <w:next w:val="af6"/>
    <w:uiPriority w:val="59"/>
    <w:rsid w:val="00F133AB"/>
    <w:pPr>
      <w:spacing w:after="0" w:line="360" w:lineRule="auto"/>
      <w:contextualSpacing/>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semiHidden/>
    <w:unhideWhenUsed/>
    <w:rsid w:val="00F133AB"/>
  </w:style>
  <w:style w:type="paragraph" w:customStyle="1" w:styleId="affc">
    <w:basedOn w:val="a"/>
    <w:next w:val="aff1"/>
    <w:qFormat/>
    <w:rsid w:val="00F133AB"/>
    <w:pPr>
      <w:spacing w:after="0" w:line="240" w:lineRule="auto"/>
      <w:ind w:firstLine="340"/>
      <w:jc w:val="center"/>
    </w:pPr>
    <w:rPr>
      <w:rFonts w:ascii="Times New Roman" w:eastAsia="Times New Roman" w:hAnsi="Times New Roman" w:cs="Times New Roman"/>
      <w:b/>
      <w:bCs/>
      <w:sz w:val="28"/>
      <w:szCs w:val="24"/>
      <w:lang w:eastAsia="ar-SA"/>
    </w:rPr>
  </w:style>
  <w:style w:type="table" w:customStyle="1" w:styleId="29">
    <w:name w:val="Сетка таблицы2"/>
    <w:basedOn w:val="a1"/>
    <w:next w:val="af6"/>
    <w:uiPriority w:val="39"/>
    <w:rsid w:val="00711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
    <w:name w:val="Сетка таблицы4"/>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
    <w:name w:val="Сетка таблицы5"/>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
    <w:name w:val="Сетка таблицы7"/>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
    <w:name w:val="Сетка таблицы8"/>
    <w:basedOn w:val="a1"/>
    <w:next w:val="af6"/>
    <w:uiPriority w:val="39"/>
    <w:rsid w:val="00016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6"/>
    <w:uiPriority w:val="59"/>
    <w:rsid w:val="00453246"/>
    <w:pPr>
      <w:spacing w:after="0" w:line="240" w:lineRule="auto"/>
      <w:ind w:left="142" w:firstLine="425"/>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9"/>
    <w:rsid w:val="00366B96"/>
    <w:rPr>
      <w:rFonts w:ascii="Arial" w:eastAsia="Times New Roman" w:hAnsi="Arial" w:cs="Arial"/>
      <w:b/>
      <w:bCs/>
      <w:i/>
      <w:iCs/>
      <w:sz w:val="28"/>
      <w:szCs w:val="28"/>
      <w:lang w:eastAsia="ar-SA"/>
    </w:rPr>
  </w:style>
  <w:style w:type="character" w:customStyle="1" w:styleId="80">
    <w:name w:val="Заголовок 8 Знак"/>
    <w:basedOn w:val="a0"/>
    <w:link w:val="8"/>
    <w:uiPriority w:val="9"/>
    <w:rsid w:val="00366B96"/>
    <w:rPr>
      <w:rFonts w:ascii="Times New Roman" w:eastAsia="Times New Roman" w:hAnsi="Times New Roman" w:cs="Times New Roman"/>
      <w:i/>
      <w:iCs/>
      <w:sz w:val="24"/>
      <w:szCs w:val="24"/>
      <w:lang w:eastAsia="ar-SA"/>
    </w:rPr>
  </w:style>
  <w:style w:type="numbering" w:customStyle="1" w:styleId="37">
    <w:name w:val="Нет списка3"/>
    <w:next w:val="a2"/>
    <w:uiPriority w:val="99"/>
    <w:semiHidden/>
    <w:unhideWhenUsed/>
    <w:rsid w:val="00366B96"/>
  </w:style>
  <w:style w:type="character" w:customStyle="1" w:styleId="WW8Num5z0">
    <w:name w:val="WW8Num5z0"/>
    <w:rsid w:val="00366B96"/>
    <w:rPr>
      <w:rFonts w:ascii="Arial" w:hAnsi="Arial"/>
    </w:rPr>
  </w:style>
  <w:style w:type="character" w:customStyle="1" w:styleId="WW8Num6z0">
    <w:name w:val="WW8Num6z0"/>
    <w:rsid w:val="00366B96"/>
    <w:rPr>
      <w:rFonts w:ascii="Times New Roman" w:hAnsi="Times New Roman"/>
    </w:rPr>
  </w:style>
  <w:style w:type="character" w:customStyle="1" w:styleId="WW8Num7z0">
    <w:name w:val="WW8Num7z0"/>
    <w:rsid w:val="00366B96"/>
    <w:rPr>
      <w:rFonts w:ascii="Times New Roman" w:hAnsi="Times New Roman"/>
    </w:rPr>
  </w:style>
  <w:style w:type="character" w:customStyle="1" w:styleId="WW8Num8z0">
    <w:name w:val="WW8Num8z0"/>
    <w:rsid w:val="00366B96"/>
    <w:rPr>
      <w:rFonts w:ascii="Times New Roman" w:hAnsi="Times New Roman"/>
    </w:rPr>
  </w:style>
  <w:style w:type="character" w:customStyle="1" w:styleId="WW8Num8z1">
    <w:name w:val="WW8Num8z1"/>
    <w:rsid w:val="00366B96"/>
    <w:rPr>
      <w:rFonts w:ascii="Wingdings" w:hAnsi="Wingdings"/>
    </w:rPr>
  </w:style>
  <w:style w:type="character" w:customStyle="1" w:styleId="WW8Num8z3">
    <w:name w:val="WW8Num8z3"/>
    <w:rsid w:val="00366B96"/>
    <w:rPr>
      <w:rFonts w:ascii="Symbol" w:hAnsi="Symbol"/>
    </w:rPr>
  </w:style>
  <w:style w:type="character" w:customStyle="1" w:styleId="WW8Num8z4">
    <w:name w:val="WW8Num8z4"/>
    <w:rsid w:val="00366B96"/>
    <w:rPr>
      <w:rFonts w:ascii="Courier New" w:hAnsi="Courier New"/>
    </w:rPr>
  </w:style>
  <w:style w:type="character" w:customStyle="1" w:styleId="WW8Num9z0">
    <w:name w:val="WW8Num9z0"/>
    <w:rsid w:val="00366B96"/>
    <w:rPr>
      <w:rFonts w:ascii="Times New Roman" w:hAnsi="Times New Roman"/>
    </w:rPr>
  </w:style>
  <w:style w:type="character" w:customStyle="1" w:styleId="WW8Num9z1">
    <w:name w:val="WW8Num9z1"/>
    <w:rsid w:val="00366B96"/>
    <w:rPr>
      <w:rFonts w:ascii="Courier New" w:hAnsi="Courier New"/>
    </w:rPr>
  </w:style>
  <w:style w:type="character" w:customStyle="1" w:styleId="WW8Num9z2">
    <w:name w:val="WW8Num9z2"/>
    <w:rsid w:val="00366B96"/>
    <w:rPr>
      <w:rFonts w:ascii="Wingdings" w:hAnsi="Wingdings"/>
    </w:rPr>
  </w:style>
  <w:style w:type="character" w:customStyle="1" w:styleId="WW8Num9z3">
    <w:name w:val="WW8Num9z3"/>
    <w:rsid w:val="00366B96"/>
    <w:rPr>
      <w:rFonts w:ascii="Symbol" w:hAnsi="Symbol"/>
    </w:rPr>
  </w:style>
  <w:style w:type="character" w:customStyle="1" w:styleId="WW8Num12z0">
    <w:name w:val="WW8Num12z0"/>
    <w:rsid w:val="00366B96"/>
    <w:rPr>
      <w:rFonts w:ascii="Symbol" w:hAnsi="Symbol"/>
    </w:rPr>
  </w:style>
  <w:style w:type="character" w:customStyle="1" w:styleId="WW8Num12z1">
    <w:name w:val="WW8Num12z1"/>
    <w:rsid w:val="00366B96"/>
    <w:rPr>
      <w:rFonts w:ascii="Courier New" w:hAnsi="Courier New"/>
    </w:rPr>
  </w:style>
  <w:style w:type="character" w:customStyle="1" w:styleId="WW8Num12z2">
    <w:name w:val="WW8Num12z2"/>
    <w:rsid w:val="00366B96"/>
    <w:rPr>
      <w:rFonts w:ascii="Wingdings" w:hAnsi="Wingdings"/>
    </w:rPr>
  </w:style>
  <w:style w:type="character" w:customStyle="1" w:styleId="WW8Num13z0">
    <w:name w:val="WW8Num13z0"/>
    <w:rsid w:val="00366B96"/>
    <w:rPr>
      <w:rFonts w:ascii="Times New Roman" w:hAnsi="Times New Roman"/>
    </w:rPr>
  </w:style>
  <w:style w:type="character" w:customStyle="1" w:styleId="WW8Num13z1">
    <w:name w:val="WW8Num13z1"/>
    <w:rsid w:val="00366B96"/>
    <w:rPr>
      <w:rFonts w:ascii="Courier New" w:hAnsi="Courier New"/>
    </w:rPr>
  </w:style>
  <w:style w:type="character" w:customStyle="1" w:styleId="WW8Num13z2">
    <w:name w:val="WW8Num13z2"/>
    <w:rsid w:val="00366B96"/>
    <w:rPr>
      <w:rFonts w:ascii="Wingdings" w:hAnsi="Wingdings"/>
    </w:rPr>
  </w:style>
  <w:style w:type="character" w:customStyle="1" w:styleId="WW8Num13z3">
    <w:name w:val="WW8Num13z3"/>
    <w:rsid w:val="00366B96"/>
    <w:rPr>
      <w:rFonts w:ascii="Symbol" w:hAnsi="Symbol"/>
    </w:rPr>
  </w:style>
  <w:style w:type="character" w:customStyle="1" w:styleId="WW8Num15z0">
    <w:name w:val="WW8Num15z0"/>
    <w:rsid w:val="00366B96"/>
    <w:rPr>
      <w:rFonts w:ascii="Times New Roman" w:hAnsi="Times New Roman"/>
    </w:rPr>
  </w:style>
  <w:style w:type="character" w:customStyle="1" w:styleId="WW8Num15z1">
    <w:name w:val="WW8Num15z1"/>
    <w:rsid w:val="00366B96"/>
    <w:rPr>
      <w:rFonts w:ascii="Courier New" w:hAnsi="Courier New"/>
    </w:rPr>
  </w:style>
  <w:style w:type="character" w:customStyle="1" w:styleId="WW8Num15z2">
    <w:name w:val="WW8Num15z2"/>
    <w:rsid w:val="00366B96"/>
    <w:rPr>
      <w:rFonts w:ascii="Wingdings" w:hAnsi="Wingdings"/>
    </w:rPr>
  </w:style>
  <w:style w:type="character" w:customStyle="1" w:styleId="WW8Num15z3">
    <w:name w:val="WW8Num15z3"/>
    <w:rsid w:val="00366B96"/>
    <w:rPr>
      <w:rFonts w:ascii="Symbol" w:hAnsi="Symbol"/>
    </w:rPr>
  </w:style>
  <w:style w:type="character" w:customStyle="1" w:styleId="WW8Num17z0">
    <w:name w:val="WW8Num17z0"/>
    <w:rsid w:val="00366B96"/>
    <w:rPr>
      <w:color w:val="000000"/>
    </w:rPr>
  </w:style>
  <w:style w:type="character" w:customStyle="1" w:styleId="WW8Num18z0">
    <w:name w:val="WW8Num18z0"/>
    <w:rsid w:val="00366B96"/>
    <w:rPr>
      <w:rFonts w:ascii="Symbol" w:hAnsi="Symbol"/>
    </w:rPr>
  </w:style>
  <w:style w:type="character" w:customStyle="1" w:styleId="WW8Num20z0">
    <w:name w:val="WW8Num20z0"/>
    <w:rsid w:val="00366B96"/>
    <w:rPr>
      <w:rFonts w:ascii="Times New Roman" w:hAnsi="Times New Roman"/>
      <w:sz w:val="28"/>
      <w:u w:val="none"/>
    </w:rPr>
  </w:style>
  <w:style w:type="character" w:customStyle="1" w:styleId="WW8Num22z0">
    <w:name w:val="WW8Num22z0"/>
    <w:rsid w:val="00366B96"/>
    <w:rPr>
      <w:rFonts w:ascii="Times New Roman" w:hAnsi="Times New Roman"/>
      <w:sz w:val="28"/>
      <w:u w:val="none"/>
    </w:rPr>
  </w:style>
  <w:style w:type="character" w:customStyle="1" w:styleId="WW8Num23z0">
    <w:name w:val="WW8Num23z0"/>
    <w:rsid w:val="00366B96"/>
    <w:rPr>
      <w:rFonts w:ascii="Times New Roman" w:hAnsi="Times New Roman"/>
    </w:rPr>
  </w:style>
  <w:style w:type="character" w:customStyle="1" w:styleId="WW8Num23z1">
    <w:name w:val="WW8Num23z1"/>
    <w:rsid w:val="00366B96"/>
    <w:rPr>
      <w:rFonts w:ascii="Courier New" w:hAnsi="Courier New"/>
    </w:rPr>
  </w:style>
  <w:style w:type="character" w:customStyle="1" w:styleId="WW8Num23z2">
    <w:name w:val="WW8Num23z2"/>
    <w:rsid w:val="00366B96"/>
    <w:rPr>
      <w:rFonts w:ascii="Wingdings" w:hAnsi="Wingdings"/>
    </w:rPr>
  </w:style>
  <w:style w:type="character" w:customStyle="1" w:styleId="WW8Num23z3">
    <w:name w:val="WW8Num23z3"/>
    <w:rsid w:val="00366B96"/>
    <w:rPr>
      <w:rFonts w:ascii="Symbol" w:hAnsi="Symbol"/>
    </w:rPr>
  </w:style>
  <w:style w:type="character" w:customStyle="1" w:styleId="WW8Num28z0">
    <w:name w:val="WW8Num28z0"/>
    <w:rsid w:val="00366B96"/>
    <w:rPr>
      <w:rFonts w:ascii="Times New Roman" w:hAnsi="Times New Roman"/>
    </w:rPr>
  </w:style>
  <w:style w:type="character" w:customStyle="1" w:styleId="WW8Num28z1">
    <w:name w:val="WW8Num28z1"/>
    <w:rsid w:val="00366B96"/>
    <w:rPr>
      <w:rFonts w:ascii="Courier New" w:hAnsi="Courier New"/>
    </w:rPr>
  </w:style>
  <w:style w:type="character" w:customStyle="1" w:styleId="WW8Num28z2">
    <w:name w:val="WW8Num28z2"/>
    <w:rsid w:val="00366B96"/>
    <w:rPr>
      <w:rFonts w:ascii="Wingdings" w:hAnsi="Wingdings"/>
    </w:rPr>
  </w:style>
  <w:style w:type="character" w:customStyle="1" w:styleId="WW8Num28z3">
    <w:name w:val="WW8Num28z3"/>
    <w:rsid w:val="00366B96"/>
    <w:rPr>
      <w:rFonts w:ascii="Symbol" w:hAnsi="Symbol"/>
    </w:rPr>
  </w:style>
  <w:style w:type="character" w:customStyle="1" w:styleId="WW8Num30z0">
    <w:name w:val="WW8Num30z0"/>
    <w:rsid w:val="00366B96"/>
    <w:rPr>
      <w:rFonts w:ascii="Wingdings" w:hAnsi="Wingdings"/>
    </w:rPr>
  </w:style>
  <w:style w:type="character" w:customStyle="1" w:styleId="WW8Num30z1">
    <w:name w:val="WW8Num30z1"/>
    <w:rsid w:val="00366B96"/>
    <w:rPr>
      <w:rFonts w:ascii="Courier New" w:hAnsi="Courier New"/>
    </w:rPr>
  </w:style>
  <w:style w:type="character" w:customStyle="1" w:styleId="WW8Num30z3">
    <w:name w:val="WW8Num30z3"/>
    <w:rsid w:val="00366B96"/>
    <w:rPr>
      <w:rFonts w:ascii="Symbol" w:hAnsi="Symbol"/>
    </w:rPr>
  </w:style>
  <w:style w:type="character" w:customStyle="1" w:styleId="WW8Num31z0">
    <w:name w:val="WW8Num31z0"/>
    <w:rsid w:val="00366B96"/>
    <w:rPr>
      <w:rFonts w:ascii="Times New Roman" w:hAnsi="Times New Roman"/>
    </w:rPr>
  </w:style>
  <w:style w:type="character" w:customStyle="1" w:styleId="WW8Num31z1">
    <w:name w:val="WW8Num31z1"/>
    <w:rsid w:val="00366B96"/>
    <w:rPr>
      <w:rFonts w:ascii="Courier New" w:hAnsi="Courier New"/>
    </w:rPr>
  </w:style>
  <w:style w:type="character" w:customStyle="1" w:styleId="WW8Num31z2">
    <w:name w:val="WW8Num31z2"/>
    <w:rsid w:val="00366B96"/>
    <w:rPr>
      <w:rFonts w:ascii="Wingdings" w:hAnsi="Wingdings"/>
    </w:rPr>
  </w:style>
  <w:style w:type="character" w:customStyle="1" w:styleId="WW8Num31z3">
    <w:name w:val="WW8Num31z3"/>
    <w:rsid w:val="00366B96"/>
    <w:rPr>
      <w:rFonts w:ascii="Symbol" w:hAnsi="Symbol"/>
    </w:rPr>
  </w:style>
  <w:style w:type="character" w:customStyle="1" w:styleId="WW8Num32z0">
    <w:name w:val="WW8Num32z0"/>
    <w:rsid w:val="00366B96"/>
    <w:rPr>
      <w:rFonts w:ascii="Times New Roman" w:hAnsi="Times New Roman"/>
    </w:rPr>
  </w:style>
  <w:style w:type="character" w:customStyle="1" w:styleId="WW8Num32z1">
    <w:name w:val="WW8Num32z1"/>
    <w:rsid w:val="00366B96"/>
    <w:rPr>
      <w:rFonts w:ascii="Courier New" w:hAnsi="Courier New"/>
    </w:rPr>
  </w:style>
  <w:style w:type="character" w:customStyle="1" w:styleId="WW8Num32z2">
    <w:name w:val="WW8Num32z2"/>
    <w:rsid w:val="00366B96"/>
    <w:rPr>
      <w:rFonts w:ascii="Wingdings" w:hAnsi="Wingdings"/>
    </w:rPr>
  </w:style>
  <w:style w:type="character" w:customStyle="1" w:styleId="WW8Num32z3">
    <w:name w:val="WW8Num32z3"/>
    <w:rsid w:val="00366B96"/>
    <w:rPr>
      <w:rFonts w:ascii="Symbol" w:hAnsi="Symbol"/>
    </w:rPr>
  </w:style>
  <w:style w:type="character" w:customStyle="1" w:styleId="WW8Num33z0">
    <w:name w:val="WW8Num33z0"/>
    <w:rsid w:val="00366B96"/>
    <w:rPr>
      <w:rFonts w:ascii="Times New Roman" w:hAnsi="Times New Roman"/>
    </w:rPr>
  </w:style>
  <w:style w:type="character" w:customStyle="1" w:styleId="WW8Num33z1">
    <w:name w:val="WW8Num33z1"/>
    <w:rsid w:val="00366B96"/>
    <w:rPr>
      <w:rFonts w:ascii="Courier New" w:hAnsi="Courier New"/>
    </w:rPr>
  </w:style>
  <w:style w:type="character" w:customStyle="1" w:styleId="WW8Num33z2">
    <w:name w:val="WW8Num33z2"/>
    <w:rsid w:val="00366B96"/>
    <w:rPr>
      <w:rFonts w:ascii="Wingdings" w:hAnsi="Wingdings"/>
    </w:rPr>
  </w:style>
  <w:style w:type="character" w:customStyle="1" w:styleId="WW8Num33z3">
    <w:name w:val="WW8Num33z3"/>
    <w:rsid w:val="00366B96"/>
    <w:rPr>
      <w:rFonts w:ascii="Symbol" w:hAnsi="Symbol"/>
    </w:rPr>
  </w:style>
  <w:style w:type="character" w:customStyle="1" w:styleId="WW8Num34z0">
    <w:name w:val="WW8Num34z0"/>
    <w:rsid w:val="00366B96"/>
    <w:rPr>
      <w:color w:val="000000"/>
    </w:rPr>
  </w:style>
  <w:style w:type="character" w:customStyle="1" w:styleId="WW8Num35z0">
    <w:name w:val="WW8Num35z0"/>
    <w:rsid w:val="00366B96"/>
    <w:rPr>
      <w:rFonts w:ascii="Times New Roman" w:hAnsi="Times New Roman"/>
    </w:rPr>
  </w:style>
  <w:style w:type="character" w:customStyle="1" w:styleId="WW8Num35z1">
    <w:name w:val="WW8Num35z1"/>
    <w:rsid w:val="00366B96"/>
    <w:rPr>
      <w:rFonts w:ascii="Courier New" w:hAnsi="Courier New"/>
    </w:rPr>
  </w:style>
  <w:style w:type="character" w:customStyle="1" w:styleId="WW8Num35z2">
    <w:name w:val="WW8Num35z2"/>
    <w:rsid w:val="00366B96"/>
    <w:rPr>
      <w:rFonts w:ascii="Wingdings" w:hAnsi="Wingdings"/>
    </w:rPr>
  </w:style>
  <w:style w:type="character" w:customStyle="1" w:styleId="WW8Num35z3">
    <w:name w:val="WW8Num35z3"/>
    <w:rsid w:val="00366B96"/>
    <w:rPr>
      <w:rFonts w:ascii="Symbol" w:hAnsi="Symbol"/>
    </w:rPr>
  </w:style>
  <w:style w:type="character" w:customStyle="1" w:styleId="WW8Num36z0">
    <w:name w:val="WW8Num36z0"/>
    <w:rsid w:val="00366B96"/>
    <w:rPr>
      <w:rFonts w:ascii="Times New Roman" w:hAnsi="Times New Roman"/>
      <w:sz w:val="28"/>
      <w:u w:val="none"/>
    </w:rPr>
  </w:style>
  <w:style w:type="character" w:customStyle="1" w:styleId="WW8Num39z0">
    <w:name w:val="WW8Num39z0"/>
    <w:rsid w:val="00366B96"/>
    <w:rPr>
      <w:color w:val="auto"/>
    </w:rPr>
  </w:style>
  <w:style w:type="character" w:customStyle="1" w:styleId="WW8Num39z1">
    <w:name w:val="WW8Num39z1"/>
    <w:rsid w:val="00366B96"/>
    <w:rPr>
      <w:rFonts w:ascii="Courier New" w:hAnsi="Courier New"/>
    </w:rPr>
  </w:style>
  <w:style w:type="character" w:customStyle="1" w:styleId="WW8Num39z2">
    <w:name w:val="WW8Num39z2"/>
    <w:rsid w:val="00366B96"/>
    <w:rPr>
      <w:rFonts w:ascii="Wingdings" w:hAnsi="Wingdings"/>
    </w:rPr>
  </w:style>
  <w:style w:type="character" w:customStyle="1" w:styleId="WW8Num39z3">
    <w:name w:val="WW8Num39z3"/>
    <w:rsid w:val="00366B96"/>
    <w:rPr>
      <w:rFonts w:ascii="Symbol" w:hAnsi="Symbol"/>
    </w:rPr>
  </w:style>
  <w:style w:type="character" w:customStyle="1" w:styleId="WW8Num41z0">
    <w:name w:val="WW8Num41z0"/>
    <w:rsid w:val="00366B96"/>
    <w:rPr>
      <w:rFonts w:ascii="Times New Roman" w:hAnsi="Times New Roman"/>
      <w:sz w:val="28"/>
      <w:u w:val="none"/>
    </w:rPr>
  </w:style>
  <w:style w:type="character" w:customStyle="1" w:styleId="WW8Num42z0">
    <w:name w:val="WW8Num42z0"/>
    <w:rsid w:val="00366B96"/>
    <w:rPr>
      <w:rFonts w:ascii="Times New Roman" w:hAnsi="Times New Roman"/>
    </w:rPr>
  </w:style>
  <w:style w:type="character" w:customStyle="1" w:styleId="WW8Num44z0">
    <w:name w:val="WW8Num44z0"/>
    <w:rsid w:val="00366B96"/>
    <w:rPr>
      <w:rFonts w:ascii="Symbol" w:hAnsi="Symbol"/>
    </w:rPr>
  </w:style>
  <w:style w:type="character" w:customStyle="1" w:styleId="WW8Num45z1">
    <w:name w:val="WW8Num45z1"/>
    <w:rsid w:val="00366B96"/>
    <w:rPr>
      <w:rFonts w:ascii="Courier New" w:hAnsi="Courier New"/>
    </w:rPr>
  </w:style>
  <w:style w:type="character" w:customStyle="1" w:styleId="WW8Num45z2">
    <w:name w:val="WW8Num45z2"/>
    <w:rsid w:val="00366B96"/>
    <w:rPr>
      <w:rFonts w:ascii="Wingdings" w:hAnsi="Wingdings"/>
    </w:rPr>
  </w:style>
  <w:style w:type="character" w:customStyle="1" w:styleId="WW8Num45z3">
    <w:name w:val="WW8Num45z3"/>
    <w:rsid w:val="00366B96"/>
    <w:rPr>
      <w:rFonts w:ascii="Symbol" w:hAnsi="Symbol"/>
    </w:rPr>
  </w:style>
  <w:style w:type="character" w:customStyle="1" w:styleId="WW8Num46z0">
    <w:name w:val="WW8Num46z0"/>
    <w:rsid w:val="00366B96"/>
    <w:rPr>
      <w:rFonts w:ascii="Times New Roman" w:hAnsi="Times New Roman"/>
    </w:rPr>
  </w:style>
  <w:style w:type="character" w:customStyle="1" w:styleId="WW8Num47z0">
    <w:name w:val="WW8Num47z0"/>
    <w:rsid w:val="00366B96"/>
    <w:rPr>
      <w:rFonts w:ascii="Times New Roman" w:hAnsi="Times New Roman"/>
    </w:rPr>
  </w:style>
  <w:style w:type="character" w:customStyle="1" w:styleId="WW8Num48z0">
    <w:name w:val="WW8Num48z0"/>
    <w:rsid w:val="00366B96"/>
    <w:rPr>
      <w:rFonts w:ascii="Times New Roman" w:hAnsi="Times New Roman"/>
    </w:rPr>
  </w:style>
  <w:style w:type="character" w:customStyle="1" w:styleId="WW8Num49z0">
    <w:name w:val="WW8Num49z0"/>
    <w:rsid w:val="00366B96"/>
    <w:rPr>
      <w:rFonts w:ascii="Symbol" w:hAnsi="Symbol"/>
      <w:sz w:val="20"/>
    </w:rPr>
  </w:style>
  <w:style w:type="character" w:customStyle="1" w:styleId="WW8Num50z0">
    <w:name w:val="WW8Num50z0"/>
    <w:rsid w:val="00366B96"/>
    <w:rPr>
      <w:rFonts w:ascii="Symbol" w:hAnsi="Symbol"/>
    </w:rPr>
  </w:style>
  <w:style w:type="character" w:customStyle="1" w:styleId="WW8Num50z1">
    <w:name w:val="WW8Num50z1"/>
    <w:rsid w:val="00366B96"/>
    <w:rPr>
      <w:rFonts w:ascii="Courier New" w:hAnsi="Courier New"/>
    </w:rPr>
  </w:style>
  <w:style w:type="character" w:customStyle="1" w:styleId="WW8Num50z2">
    <w:name w:val="WW8Num50z2"/>
    <w:rsid w:val="00366B96"/>
    <w:rPr>
      <w:rFonts w:ascii="Wingdings" w:hAnsi="Wingdings"/>
    </w:rPr>
  </w:style>
  <w:style w:type="character" w:customStyle="1" w:styleId="WW8Num53z0">
    <w:name w:val="WW8Num53z0"/>
    <w:rsid w:val="00366B96"/>
    <w:rPr>
      <w:rFonts w:ascii="Arial" w:hAnsi="Arial"/>
    </w:rPr>
  </w:style>
  <w:style w:type="character" w:customStyle="1" w:styleId="WW8Num56z0">
    <w:name w:val="WW8Num56z0"/>
    <w:rsid w:val="00366B96"/>
    <w:rPr>
      <w:rFonts w:ascii="Times New Roman" w:hAnsi="Times New Roman"/>
    </w:rPr>
  </w:style>
  <w:style w:type="character" w:customStyle="1" w:styleId="WW8Num57z0">
    <w:name w:val="WW8Num57z0"/>
    <w:rsid w:val="00366B96"/>
    <w:rPr>
      <w:rFonts w:ascii="Times New Roman" w:hAnsi="Times New Roman"/>
      <w:sz w:val="28"/>
      <w:u w:val="none"/>
    </w:rPr>
  </w:style>
  <w:style w:type="character" w:customStyle="1" w:styleId="WW8Num58z0">
    <w:name w:val="WW8Num58z0"/>
    <w:rsid w:val="00366B96"/>
    <w:rPr>
      <w:rFonts w:ascii="Times New Roman" w:hAnsi="Times New Roman"/>
    </w:rPr>
  </w:style>
  <w:style w:type="character" w:customStyle="1" w:styleId="WW8Num59z0">
    <w:name w:val="WW8Num59z0"/>
    <w:rsid w:val="00366B96"/>
    <w:rPr>
      <w:rFonts w:ascii="Times New Roman" w:hAnsi="Times New Roman"/>
    </w:rPr>
  </w:style>
  <w:style w:type="character" w:customStyle="1" w:styleId="WW8Num61z0">
    <w:name w:val="WW8Num61z0"/>
    <w:rsid w:val="00366B96"/>
    <w:rPr>
      <w:rFonts w:ascii="Symbol" w:hAnsi="Symbol"/>
    </w:rPr>
  </w:style>
  <w:style w:type="character" w:customStyle="1" w:styleId="WW8Num62z0">
    <w:name w:val="WW8Num62z0"/>
    <w:rsid w:val="00366B96"/>
    <w:rPr>
      <w:rFonts w:ascii="Times New Roman" w:hAnsi="Times New Roman"/>
    </w:rPr>
  </w:style>
  <w:style w:type="character" w:customStyle="1" w:styleId="WW8Num63z0">
    <w:name w:val="WW8Num63z0"/>
    <w:rsid w:val="00366B96"/>
    <w:rPr>
      <w:rFonts w:ascii="Times New Roman" w:hAnsi="Times New Roman"/>
    </w:rPr>
  </w:style>
  <w:style w:type="character" w:customStyle="1" w:styleId="WW8Num63z1">
    <w:name w:val="WW8Num63z1"/>
    <w:rsid w:val="00366B96"/>
    <w:rPr>
      <w:rFonts w:ascii="Courier New" w:hAnsi="Courier New"/>
    </w:rPr>
  </w:style>
  <w:style w:type="character" w:customStyle="1" w:styleId="WW8Num63z2">
    <w:name w:val="WW8Num63z2"/>
    <w:rsid w:val="00366B96"/>
    <w:rPr>
      <w:rFonts w:ascii="Wingdings" w:hAnsi="Wingdings"/>
    </w:rPr>
  </w:style>
  <w:style w:type="character" w:customStyle="1" w:styleId="WW8Num63z3">
    <w:name w:val="WW8Num63z3"/>
    <w:rsid w:val="00366B96"/>
    <w:rPr>
      <w:rFonts w:ascii="Symbol" w:hAnsi="Symbol"/>
    </w:rPr>
  </w:style>
  <w:style w:type="character" w:customStyle="1" w:styleId="WW8Num64z0">
    <w:name w:val="WW8Num64z0"/>
    <w:rsid w:val="00366B96"/>
    <w:rPr>
      <w:rFonts w:ascii="Times New Roman" w:hAnsi="Times New Roman"/>
    </w:rPr>
  </w:style>
  <w:style w:type="character" w:customStyle="1" w:styleId="WW8Num64z1">
    <w:name w:val="WW8Num64z1"/>
    <w:rsid w:val="00366B96"/>
    <w:rPr>
      <w:rFonts w:ascii="Courier New" w:hAnsi="Courier New"/>
    </w:rPr>
  </w:style>
  <w:style w:type="character" w:customStyle="1" w:styleId="WW8Num64z2">
    <w:name w:val="WW8Num64z2"/>
    <w:rsid w:val="00366B96"/>
    <w:rPr>
      <w:rFonts w:ascii="Wingdings" w:hAnsi="Wingdings"/>
    </w:rPr>
  </w:style>
  <w:style w:type="character" w:customStyle="1" w:styleId="WW8Num64z3">
    <w:name w:val="WW8Num64z3"/>
    <w:rsid w:val="00366B96"/>
    <w:rPr>
      <w:rFonts w:ascii="Symbol" w:hAnsi="Symbol"/>
    </w:rPr>
  </w:style>
  <w:style w:type="character" w:customStyle="1" w:styleId="WW8Num66z0">
    <w:name w:val="WW8Num66z0"/>
    <w:rsid w:val="00366B96"/>
    <w:rPr>
      <w:rFonts w:ascii="Symbol" w:hAnsi="Symbol"/>
    </w:rPr>
  </w:style>
  <w:style w:type="character" w:customStyle="1" w:styleId="WW8Num67z0">
    <w:name w:val="WW8Num67z0"/>
    <w:rsid w:val="00366B96"/>
    <w:rPr>
      <w:rFonts w:ascii="Times New Roman" w:hAnsi="Times New Roman"/>
    </w:rPr>
  </w:style>
  <w:style w:type="character" w:customStyle="1" w:styleId="WW8Num67z1">
    <w:name w:val="WW8Num67z1"/>
    <w:rsid w:val="00366B96"/>
    <w:rPr>
      <w:rFonts w:ascii="Courier New" w:hAnsi="Courier New"/>
    </w:rPr>
  </w:style>
  <w:style w:type="character" w:customStyle="1" w:styleId="WW8Num67z2">
    <w:name w:val="WW8Num67z2"/>
    <w:rsid w:val="00366B96"/>
    <w:rPr>
      <w:rFonts w:ascii="Wingdings" w:hAnsi="Wingdings"/>
    </w:rPr>
  </w:style>
  <w:style w:type="character" w:customStyle="1" w:styleId="WW8Num67z3">
    <w:name w:val="WW8Num67z3"/>
    <w:rsid w:val="00366B96"/>
    <w:rPr>
      <w:rFonts w:ascii="Symbol" w:hAnsi="Symbol"/>
    </w:rPr>
  </w:style>
  <w:style w:type="character" w:customStyle="1" w:styleId="WW8Num68z0">
    <w:name w:val="WW8Num68z0"/>
    <w:rsid w:val="00366B96"/>
    <w:rPr>
      <w:rFonts w:ascii="Times New Roman" w:hAnsi="Times New Roman"/>
    </w:rPr>
  </w:style>
  <w:style w:type="character" w:customStyle="1" w:styleId="WW8Num68z1">
    <w:name w:val="WW8Num68z1"/>
    <w:rsid w:val="00366B96"/>
    <w:rPr>
      <w:rFonts w:ascii="Courier New" w:hAnsi="Courier New"/>
    </w:rPr>
  </w:style>
  <w:style w:type="character" w:customStyle="1" w:styleId="WW8Num68z2">
    <w:name w:val="WW8Num68z2"/>
    <w:rsid w:val="00366B96"/>
    <w:rPr>
      <w:rFonts w:ascii="Wingdings" w:hAnsi="Wingdings"/>
    </w:rPr>
  </w:style>
  <w:style w:type="character" w:customStyle="1" w:styleId="WW8Num68z3">
    <w:name w:val="WW8Num68z3"/>
    <w:rsid w:val="00366B96"/>
    <w:rPr>
      <w:rFonts w:ascii="Symbol" w:hAnsi="Symbol"/>
    </w:rPr>
  </w:style>
  <w:style w:type="character" w:customStyle="1" w:styleId="WW8Num69z0">
    <w:name w:val="WW8Num69z0"/>
    <w:rsid w:val="00366B96"/>
    <w:rPr>
      <w:rFonts w:ascii="Symbol" w:hAnsi="Symbol"/>
    </w:rPr>
  </w:style>
  <w:style w:type="character" w:customStyle="1" w:styleId="WW8Num71z0">
    <w:name w:val="WW8Num71z0"/>
    <w:rsid w:val="00366B96"/>
    <w:rPr>
      <w:rFonts w:ascii="Wingdings" w:hAnsi="Wingdings"/>
    </w:rPr>
  </w:style>
  <w:style w:type="character" w:customStyle="1" w:styleId="WW8Num71z1">
    <w:name w:val="WW8Num71z1"/>
    <w:rsid w:val="00366B96"/>
    <w:rPr>
      <w:rFonts w:ascii="Courier New" w:hAnsi="Courier New"/>
    </w:rPr>
  </w:style>
  <w:style w:type="character" w:customStyle="1" w:styleId="WW8Num71z3">
    <w:name w:val="WW8Num71z3"/>
    <w:rsid w:val="00366B96"/>
    <w:rPr>
      <w:rFonts w:ascii="Symbol" w:hAnsi="Symbol"/>
    </w:rPr>
  </w:style>
  <w:style w:type="character" w:customStyle="1" w:styleId="WW8NumSt21z0">
    <w:name w:val="WW8NumSt21z0"/>
    <w:rsid w:val="00366B96"/>
    <w:rPr>
      <w:rFonts w:ascii="Times New Roman" w:hAnsi="Times New Roman"/>
    </w:rPr>
  </w:style>
  <w:style w:type="character" w:customStyle="1" w:styleId="WW8NumSt40z0">
    <w:name w:val="WW8NumSt40z0"/>
    <w:rsid w:val="00366B96"/>
    <w:rPr>
      <w:rFonts w:ascii="Symbol" w:hAnsi="Symbol"/>
    </w:rPr>
  </w:style>
  <w:style w:type="character" w:customStyle="1" w:styleId="WW8NumSt53z0">
    <w:name w:val="WW8NumSt53z0"/>
    <w:rsid w:val="00366B96"/>
    <w:rPr>
      <w:rFonts w:ascii="Symbol" w:hAnsi="Symbol"/>
    </w:rPr>
  </w:style>
  <w:style w:type="character" w:customStyle="1" w:styleId="WW8NumSt54z0">
    <w:name w:val="WW8NumSt54z0"/>
    <w:rsid w:val="00366B96"/>
    <w:rPr>
      <w:rFonts w:ascii="Times New Roman" w:hAnsi="Times New Roman"/>
    </w:rPr>
  </w:style>
  <w:style w:type="character" w:customStyle="1" w:styleId="WW8NumSt55z0">
    <w:name w:val="WW8NumSt55z0"/>
    <w:rsid w:val="00366B96"/>
    <w:rPr>
      <w:rFonts w:ascii="Times New Roman" w:hAnsi="Times New Roman"/>
    </w:rPr>
  </w:style>
  <w:style w:type="character" w:customStyle="1" w:styleId="WW8NumSt58z0">
    <w:name w:val="WW8NumSt58z0"/>
    <w:rsid w:val="00366B96"/>
    <w:rPr>
      <w:rFonts w:ascii="Times New Roman" w:hAnsi="Times New Roman"/>
    </w:rPr>
  </w:style>
  <w:style w:type="character" w:customStyle="1" w:styleId="WW8NumSt59z0">
    <w:name w:val="WW8NumSt59z0"/>
    <w:rsid w:val="00366B96"/>
    <w:rPr>
      <w:rFonts w:ascii="Times New Roman" w:hAnsi="Times New Roman"/>
    </w:rPr>
  </w:style>
  <w:style w:type="character" w:customStyle="1" w:styleId="WW8NumSt60z0">
    <w:name w:val="WW8NumSt60z0"/>
    <w:rsid w:val="00366B96"/>
    <w:rPr>
      <w:rFonts w:ascii="Times New Roman" w:hAnsi="Times New Roman"/>
    </w:rPr>
  </w:style>
  <w:style w:type="character" w:customStyle="1" w:styleId="WW8NumSt61z0">
    <w:name w:val="WW8NumSt61z0"/>
    <w:rsid w:val="00366B96"/>
    <w:rPr>
      <w:rFonts w:ascii="Times New Roman" w:hAnsi="Times New Roman"/>
    </w:rPr>
  </w:style>
  <w:style w:type="character" w:customStyle="1" w:styleId="WW8NumSt62z0">
    <w:name w:val="WW8NumSt62z0"/>
    <w:rsid w:val="00366B96"/>
    <w:rPr>
      <w:rFonts w:ascii="Times New Roman" w:hAnsi="Times New Roman"/>
    </w:rPr>
  </w:style>
  <w:style w:type="character" w:customStyle="1" w:styleId="WW8NumSt63z0">
    <w:name w:val="WW8NumSt63z0"/>
    <w:rsid w:val="00366B96"/>
    <w:rPr>
      <w:rFonts w:ascii="Times New Roman" w:hAnsi="Times New Roman"/>
    </w:rPr>
  </w:style>
  <w:style w:type="paragraph" w:styleId="1f1">
    <w:name w:val="toc 1"/>
    <w:basedOn w:val="a"/>
    <w:next w:val="a"/>
    <w:uiPriority w:val="39"/>
    <w:semiHidden/>
    <w:rsid w:val="00366B96"/>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affd">
    <w:name w:val="мой"/>
    <w:basedOn w:val="a"/>
    <w:rsid w:val="00366B96"/>
    <w:pPr>
      <w:suppressAutoHyphens/>
      <w:overflowPunct w:val="0"/>
      <w:autoSpaceDE w:val="0"/>
      <w:spacing w:after="0" w:line="360" w:lineRule="auto"/>
      <w:ind w:firstLine="709"/>
      <w:textAlignment w:val="baseline"/>
    </w:pPr>
    <w:rPr>
      <w:rFonts w:ascii="Times New Roman" w:eastAsia="Times New Roman" w:hAnsi="Times New Roman" w:cs="Times New Roman"/>
      <w:sz w:val="28"/>
      <w:szCs w:val="20"/>
      <w:lang w:eastAsia="ar-SA"/>
    </w:rPr>
  </w:style>
  <w:style w:type="paragraph" w:customStyle="1" w:styleId="211">
    <w:name w:val="Основной текст 21"/>
    <w:basedOn w:val="a"/>
    <w:rsid w:val="00366B96"/>
    <w:pPr>
      <w:suppressAutoHyphens/>
      <w:spacing w:after="120" w:line="480" w:lineRule="auto"/>
    </w:pPr>
    <w:rPr>
      <w:rFonts w:ascii="Times New Roman" w:eastAsia="Times New Roman" w:hAnsi="Times New Roman" w:cs="Times New Roman"/>
      <w:sz w:val="24"/>
      <w:szCs w:val="24"/>
      <w:lang w:eastAsia="ar-SA"/>
    </w:rPr>
  </w:style>
  <w:style w:type="paragraph" w:customStyle="1" w:styleId="p2">
    <w:name w:val="p2"/>
    <w:basedOn w:val="a"/>
    <w:rsid w:val="00366B96"/>
    <w:pPr>
      <w:suppressAutoHyphens/>
      <w:spacing w:after="0" w:line="240" w:lineRule="auto"/>
      <w:ind w:firstLine="600"/>
      <w:jc w:val="both"/>
    </w:pPr>
    <w:rPr>
      <w:rFonts w:ascii="Times New Roman" w:eastAsia="Times New Roman" w:hAnsi="Times New Roman" w:cs="Times New Roman"/>
      <w:color w:val="000000"/>
      <w:sz w:val="24"/>
      <w:szCs w:val="24"/>
      <w:lang w:eastAsia="ar-SA"/>
    </w:rPr>
  </w:style>
  <w:style w:type="paragraph" w:customStyle="1" w:styleId="p3">
    <w:name w:val="p3"/>
    <w:basedOn w:val="a"/>
    <w:rsid w:val="00366B96"/>
    <w:pPr>
      <w:suppressAutoHyphens/>
      <w:spacing w:before="120" w:after="120" w:line="240" w:lineRule="auto"/>
      <w:ind w:left="120" w:right="120" w:firstLine="600"/>
      <w:jc w:val="both"/>
    </w:pPr>
    <w:rPr>
      <w:rFonts w:ascii="Times New Roman" w:eastAsia="Times New Roman" w:hAnsi="Times New Roman" w:cs="Times New Roman"/>
      <w:b/>
      <w:bCs/>
      <w:color w:val="004761"/>
      <w:sz w:val="24"/>
      <w:szCs w:val="24"/>
      <w:lang w:eastAsia="ar-SA"/>
    </w:rPr>
  </w:style>
  <w:style w:type="paragraph" w:customStyle="1" w:styleId="1f2">
    <w:name w:val="Название объекта1"/>
    <w:basedOn w:val="a"/>
    <w:next w:val="a"/>
    <w:rsid w:val="00366B96"/>
    <w:pPr>
      <w:suppressAutoHyphens/>
      <w:spacing w:after="0" w:line="240" w:lineRule="auto"/>
      <w:jc w:val="right"/>
    </w:pPr>
    <w:rPr>
      <w:rFonts w:ascii="Times New Roman" w:eastAsia="Times New Roman" w:hAnsi="Times New Roman" w:cs="Times New Roman"/>
      <w:sz w:val="28"/>
      <w:szCs w:val="20"/>
      <w:lang w:eastAsia="ar-SA"/>
    </w:rPr>
  </w:style>
  <w:style w:type="paragraph" w:styleId="2a">
    <w:name w:val="toc 2"/>
    <w:basedOn w:val="a"/>
    <w:next w:val="a"/>
    <w:uiPriority w:val="39"/>
    <w:semiHidden/>
    <w:rsid w:val="00366B96"/>
    <w:pPr>
      <w:widowControl w:val="0"/>
      <w:suppressAutoHyphens/>
      <w:autoSpaceDE w:val="0"/>
      <w:spacing w:after="0" w:line="240" w:lineRule="auto"/>
      <w:ind w:left="200"/>
    </w:pPr>
    <w:rPr>
      <w:rFonts w:ascii="Times New Roman" w:eastAsia="Times New Roman" w:hAnsi="Times New Roman" w:cs="Times New Roman"/>
      <w:sz w:val="20"/>
      <w:szCs w:val="20"/>
      <w:lang w:eastAsia="ar-SA"/>
    </w:rPr>
  </w:style>
  <w:style w:type="paragraph" w:styleId="affe">
    <w:name w:val="endnote text"/>
    <w:basedOn w:val="a"/>
    <w:link w:val="afff"/>
    <w:uiPriority w:val="99"/>
    <w:semiHidden/>
    <w:rsid w:val="00366B96"/>
    <w:pPr>
      <w:suppressAutoHyphens/>
      <w:spacing w:after="0" w:line="240" w:lineRule="auto"/>
    </w:pPr>
    <w:rPr>
      <w:rFonts w:ascii="Times New Roman" w:eastAsia="Times New Roman" w:hAnsi="Times New Roman" w:cs="Times New Roman"/>
      <w:sz w:val="20"/>
      <w:szCs w:val="20"/>
      <w:lang w:eastAsia="ar-SA"/>
    </w:rPr>
  </w:style>
  <w:style w:type="character" w:customStyle="1" w:styleId="afff">
    <w:name w:val="Текст концевой сноски Знак"/>
    <w:basedOn w:val="a0"/>
    <w:link w:val="affe"/>
    <w:uiPriority w:val="99"/>
    <w:semiHidden/>
    <w:rsid w:val="00366B96"/>
    <w:rPr>
      <w:rFonts w:ascii="Times New Roman" w:eastAsia="Times New Roman" w:hAnsi="Times New Roman" w:cs="Times New Roman"/>
      <w:sz w:val="20"/>
      <w:szCs w:val="20"/>
      <w:lang w:eastAsia="ar-SA"/>
    </w:rPr>
  </w:style>
  <w:style w:type="paragraph" w:customStyle="1" w:styleId="140">
    <w:name w:val="Обычный +14"/>
    <w:basedOn w:val="a"/>
    <w:rsid w:val="00366B96"/>
    <w:pPr>
      <w:suppressAutoHyphens/>
      <w:spacing w:after="0" w:line="360" w:lineRule="auto"/>
    </w:pPr>
    <w:rPr>
      <w:rFonts w:ascii="Times New Roman" w:eastAsia="Times New Roman" w:hAnsi="Times New Roman" w:cs="Times New Roman"/>
      <w:sz w:val="28"/>
      <w:szCs w:val="20"/>
      <w:lang w:eastAsia="ar-SA"/>
    </w:rPr>
  </w:style>
  <w:style w:type="paragraph" w:styleId="38">
    <w:name w:val="toc 3"/>
    <w:basedOn w:val="19"/>
    <w:uiPriority w:val="39"/>
    <w:semiHidden/>
    <w:rsid w:val="00366B96"/>
    <w:pPr>
      <w:widowControl w:val="0"/>
      <w:tabs>
        <w:tab w:val="right" w:leader="dot" w:pos="9637"/>
      </w:tabs>
      <w:suppressAutoHyphens/>
      <w:autoSpaceDE w:val="0"/>
      <w:ind w:left="566"/>
    </w:pPr>
    <w:rPr>
      <w:sz w:val="20"/>
      <w:szCs w:val="20"/>
    </w:rPr>
  </w:style>
  <w:style w:type="paragraph" w:styleId="42">
    <w:name w:val="toc 4"/>
    <w:basedOn w:val="19"/>
    <w:uiPriority w:val="39"/>
    <w:semiHidden/>
    <w:rsid w:val="00366B96"/>
    <w:pPr>
      <w:widowControl w:val="0"/>
      <w:tabs>
        <w:tab w:val="right" w:leader="dot" w:pos="9637"/>
      </w:tabs>
      <w:suppressAutoHyphens/>
      <w:autoSpaceDE w:val="0"/>
      <w:ind w:left="849"/>
    </w:pPr>
    <w:rPr>
      <w:sz w:val="20"/>
      <w:szCs w:val="20"/>
    </w:rPr>
  </w:style>
  <w:style w:type="paragraph" w:styleId="52">
    <w:name w:val="toc 5"/>
    <w:basedOn w:val="19"/>
    <w:uiPriority w:val="39"/>
    <w:semiHidden/>
    <w:rsid w:val="00366B96"/>
    <w:pPr>
      <w:widowControl w:val="0"/>
      <w:tabs>
        <w:tab w:val="right" w:leader="dot" w:pos="9637"/>
      </w:tabs>
      <w:suppressAutoHyphens/>
      <w:autoSpaceDE w:val="0"/>
      <w:ind w:left="1132"/>
    </w:pPr>
    <w:rPr>
      <w:sz w:val="20"/>
      <w:szCs w:val="20"/>
    </w:rPr>
  </w:style>
  <w:style w:type="paragraph" w:styleId="62">
    <w:name w:val="toc 6"/>
    <w:basedOn w:val="19"/>
    <w:uiPriority w:val="39"/>
    <w:semiHidden/>
    <w:rsid w:val="00366B96"/>
    <w:pPr>
      <w:widowControl w:val="0"/>
      <w:tabs>
        <w:tab w:val="right" w:leader="dot" w:pos="9637"/>
      </w:tabs>
      <w:suppressAutoHyphens/>
      <w:autoSpaceDE w:val="0"/>
      <w:ind w:left="1415"/>
    </w:pPr>
    <w:rPr>
      <w:sz w:val="20"/>
      <w:szCs w:val="20"/>
    </w:rPr>
  </w:style>
  <w:style w:type="paragraph" w:styleId="72">
    <w:name w:val="toc 7"/>
    <w:basedOn w:val="19"/>
    <w:uiPriority w:val="39"/>
    <w:semiHidden/>
    <w:rsid w:val="00366B96"/>
    <w:pPr>
      <w:widowControl w:val="0"/>
      <w:tabs>
        <w:tab w:val="right" w:leader="dot" w:pos="9637"/>
      </w:tabs>
      <w:suppressAutoHyphens/>
      <w:autoSpaceDE w:val="0"/>
      <w:ind w:left="1698"/>
    </w:pPr>
    <w:rPr>
      <w:sz w:val="20"/>
      <w:szCs w:val="20"/>
    </w:rPr>
  </w:style>
  <w:style w:type="paragraph" w:styleId="82">
    <w:name w:val="toc 8"/>
    <w:basedOn w:val="19"/>
    <w:uiPriority w:val="39"/>
    <w:semiHidden/>
    <w:rsid w:val="00366B96"/>
    <w:pPr>
      <w:widowControl w:val="0"/>
      <w:tabs>
        <w:tab w:val="right" w:leader="dot" w:pos="9637"/>
      </w:tabs>
      <w:suppressAutoHyphens/>
      <w:autoSpaceDE w:val="0"/>
      <w:ind w:left="1981"/>
    </w:pPr>
    <w:rPr>
      <w:sz w:val="20"/>
      <w:szCs w:val="20"/>
    </w:rPr>
  </w:style>
  <w:style w:type="paragraph" w:styleId="90">
    <w:name w:val="toc 9"/>
    <w:basedOn w:val="19"/>
    <w:uiPriority w:val="39"/>
    <w:semiHidden/>
    <w:rsid w:val="00366B96"/>
    <w:pPr>
      <w:widowControl w:val="0"/>
      <w:tabs>
        <w:tab w:val="right" w:leader="dot" w:pos="9637"/>
      </w:tabs>
      <w:suppressAutoHyphens/>
      <w:autoSpaceDE w:val="0"/>
      <w:ind w:left="2264"/>
    </w:pPr>
    <w:rPr>
      <w:sz w:val="20"/>
      <w:szCs w:val="20"/>
    </w:rPr>
  </w:style>
  <w:style w:type="paragraph" w:customStyle="1" w:styleId="102">
    <w:name w:val="Оглавление 10"/>
    <w:basedOn w:val="19"/>
    <w:rsid w:val="00366B96"/>
    <w:pPr>
      <w:widowControl w:val="0"/>
      <w:tabs>
        <w:tab w:val="right" w:leader="dot" w:pos="9637"/>
      </w:tabs>
      <w:suppressAutoHyphens/>
      <w:autoSpaceDE w:val="0"/>
      <w:ind w:left="2547"/>
    </w:pPr>
    <w:rPr>
      <w:sz w:val="20"/>
      <w:szCs w:val="20"/>
    </w:rPr>
  </w:style>
  <w:style w:type="paragraph" w:customStyle="1" w:styleId="afff0">
    <w:name w:val="Содержимое врезки"/>
    <w:basedOn w:val="ab"/>
    <w:rsid w:val="00366B96"/>
    <w:pPr>
      <w:widowControl w:val="0"/>
      <w:suppressAutoHyphens/>
      <w:autoSpaceDE w:val="0"/>
      <w:spacing w:line="240" w:lineRule="auto"/>
      <w:contextualSpacing w:val="0"/>
    </w:pPr>
    <w:rPr>
      <w:sz w:val="20"/>
      <w:szCs w:val="20"/>
      <w:lang w:eastAsia="ar-SA"/>
    </w:rPr>
  </w:style>
  <w:style w:type="character" w:styleId="afff1">
    <w:name w:val="FollowedHyperlink"/>
    <w:basedOn w:val="a0"/>
    <w:uiPriority w:val="99"/>
    <w:rsid w:val="00366B96"/>
    <w:rPr>
      <w:rFonts w:cs="Times New Roman"/>
      <w:color w:val="800080"/>
      <w:u w:val="single"/>
    </w:rPr>
  </w:style>
  <w:style w:type="table" w:customStyle="1" w:styleId="103">
    <w:name w:val="Сетка таблицы10"/>
    <w:basedOn w:val="a1"/>
    <w:next w:val="af6"/>
    <w:rsid w:val="00366B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66B96"/>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111">
    <w:name w:val="Сетка таблицы11"/>
    <w:basedOn w:val="a1"/>
    <w:next w:val="af6"/>
    <w:uiPriority w:val="39"/>
    <w:rsid w:val="006F6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8642BB"/>
    <w:pPr>
      <w:spacing w:after="0" w:line="240" w:lineRule="auto"/>
    </w:pPr>
    <w:rPr>
      <w:rFonts w:eastAsia="Times New Roman"/>
      <w:lang w:eastAsia="ru-RU"/>
    </w:rPr>
    <w:tblPr>
      <w:tblCellMar>
        <w:top w:w="0" w:type="dxa"/>
        <w:left w:w="0" w:type="dxa"/>
        <w:bottom w:w="0" w:type="dxa"/>
        <w:right w:w="0" w:type="dxa"/>
      </w:tblCellMar>
    </w:tblPr>
  </w:style>
  <w:style w:type="table" w:customStyle="1" w:styleId="120">
    <w:name w:val="Сетка таблицы12"/>
    <w:basedOn w:val="a1"/>
    <w:next w:val="af6"/>
    <w:uiPriority w:val="39"/>
    <w:rsid w:val="00BD6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6"/>
    <w:uiPriority w:val="39"/>
    <w:rsid w:val="00BD6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1"/>
    <w:next w:val="af6"/>
    <w:uiPriority w:val="39"/>
    <w:rsid w:val="00214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
    <w:link w:val="footnotedescriptionChar"/>
    <w:hidden/>
    <w:rsid w:val="00214CA8"/>
    <w:pPr>
      <w:spacing w:after="0" w:line="248" w:lineRule="auto"/>
      <w:ind w:left="142" w:right="26" w:firstLine="175"/>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214CA8"/>
    <w:rPr>
      <w:rFonts w:ascii="Times New Roman" w:eastAsia="Times New Roman" w:hAnsi="Times New Roman" w:cs="Times New Roman"/>
      <w:color w:val="000000"/>
      <w:sz w:val="20"/>
      <w:lang w:eastAsia="ru-RU"/>
    </w:rPr>
  </w:style>
  <w:style w:type="character" w:customStyle="1" w:styleId="footnotemark">
    <w:name w:val="footnote mark"/>
    <w:hidden/>
    <w:rsid w:val="00214CA8"/>
    <w:rPr>
      <w:rFonts w:ascii="Times New Roman" w:eastAsia="Times New Roman" w:hAnsi="Times New Roman" w:cs="Times New Roman"/>
      <w:color w:val="000000"/>
      <w:sz w:val="20"/>
      <w:vertAlign w:val="superscript"/>
    </w:rPr>
  </w:style>
  <w:style w:type="table" w:customStyle="1" w:styleId="150">
    <w:name w:val="Сетка таблицы15"/>
    <w:basedOn w:val="a1"/>
    <w:next w:val="af6"/>
    <w:uiPriority w:val="39"/>
    <w:rsid w:val="00ED60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f6"/>
    <w:uiPriority w:val="39"/>
    <w:rsid w:val="00DC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f6"/>
    <w:uiPriority w:val="39"/>
    <w:rsid w:val="00757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f6"/>
    <w:uiPriority w:val="39"/>
    <w:rsid w:val="003D7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2">
    <w:name w:val="Основний текст_"/>
    <w:basedOn w:val="a0"/>
    <w:link w:val="afff3"/>
    <w:uiPriority w:val="99"/>
    <w:rsid w:val="00786C3C"/>
    <w:rPr>
      <w:rFonts w:ascii="Times New Roman" w:hAnsi="Times New Roman" w:cs="Times New Roman"/>
      <w:sz w:val="23"/>
      <w:szCs w:val="23"/>
      <w:shd w:val="clear" w:color="auto" w:fill="FFFFFF"/>
    </w:rPr>
  </w:style>
  <w:style w:type="paragraph" w:customStyle="1" w:styleId="afff3">
    <w:name w:val="Основний текст"/>
    <w:basedOn w:val="a"/>
    <w:link w:val="afff2"/>
    <w:uiPriority w:val="99"/>
    <w:rsid w:val="00786C3C"/>
    <w:pPr>
      <w:widowControl w:val="0"/>
      <w:shd w:val="clear" w:color="auto" w:fill="FFFFFF"/>
      <w:spacing w:after="780" w:line="269" w:lineRule="exact"/>
      <w:ind w:hanging="1380"/>
      <w:jc w:val="center"/>
    </w:pPr>
    <w:rPr>
      <w:rFonts w:ascii="Times New Roman" w:hAnsi="Times New Roman" w:cs="Times New Roman"/>
      <w:sz w:val="23"/>
      <w:szCs w:val="23"/>
    </w:rPr>
  </w:style>
  <w:style w:type="table" w:customStyle="1" w:styleId="TableGrid2">
    <w:name w:val="TableGrid2"/>
    <w:rsid w:val="00786C3C"/>
    <w:pPr>
      <w:spacing w:after="0" w:line="240" w:lineRule="auto"/>
    </w:pPr>
    <w:rPr>
      <w:rFonts w:eastAsia="DengXian"/>
      <w:lang w:eastAsia="ru-RU"/>
    </w:rPr>
    <w:tblPr>
      <w:tblCellMar>
        <w:top w:w="0" w:type="dxa"/>
        <w:left w:w="0" w:type="dxa"/>
        <w:bottom w:w="0" w:type="dxa"/>
        <w:right w:w="0" w:type="dxa"/>
      </w:tblCellMar>
    </w:tblPr>
  </w:style>
  <w:style w:type="character" w:customStyle="1" w:styleId="afff4">
    <w:name w:val="Виноска_"/>
    <w:basedOn w:val="a0"/>
    <w:link w:val="1f3"/>
    <w:uiPriority w:val="99"/>
    <w:rsid w:val="00786C3C"/>
    <w:rPr>
      <w:rFonts w:ascii="Times New Roman" w:hAnsi="Times New Roman" w:cs="Times New Roman"/>
      <w:sz w:val="15"/>
      <w:szCs w:val="15"/>
      <w:shd w:val="clear" w:color="auto" w:fill="FFFFFF"/>
    </w:rPr>
  </w:style>
  <w:style w:type="character" w:customStyle="1" w:styleId="8pt">
    <w:name w:val="Виноска + 8 pt"/>
    <w:aliases w:val="Напівжирний"/>
    <w:basedOn w:val="afff4"/>
    <w:uiPriority w:val="99"/>
    <w:rsid w:val="00786C3C"/>
    <w:rPr>
      <w:rFonts w:ascii="Times New Roman" w:hAnsi="Times New Roman" w:cs="Times New Roman"/>
      <w:b/>
      <w:bCs/>
      <w:sz w:val="16"/>
      <w:szCs w:val="16"/>
      <w:shd w:val="clear" w:color="auto" w:fill="FFFFFF"/>
    </w:rPr>
  </w:style>
  <w:style w:type="paragraph" w:customStyle="1" w:styleId="1f3">
    <w:name w:val="Виноска1"/>
    <w:basedOn w:val="a"/>
    <w:link w:val="afff4"/>
    <w:uiPriority w:val="99"/>
    <w:rsid w:val="00786C3C"/>
    <w:pPr>
      <w:widowControl w:val="0"/>
      <w:shd w:val="clear" w:color="auto" w:fill="FFFFFF"/>
      <w:spacing w:after="0" w:line="189" w:lineRule="exact"/>
      <w:jc w:val="both"/>
    </w:pPr>
    <w:rPr>
      <w:rFonts w:ascii="Times New Roman" w:hAnsi="Times New Roman" w:cs="Times New Roman"/>
      <w:sz w:val="15"/>
      <w:szCs w:val="15"/>
    </w:rPr>
  </w:style>
  <w:style w:type="table" w:customStyle="1" w:styleId="190">
    <w:name w:val="Сетка таблицы19"/>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Основний текст (3)_"/>
    <w:basedOn w:val="a0"/>
    <w:link w:val="310"/>
    <w:uiPriority w:val="99"/>
    <w:rsid w:val="00786C3C"/>
    <w:rPr>
      <w:rFonts w:ascii="Times New Roman" w:hAnsi="Times New Roman" w:cs="Times New Roman"/>
      <w:b/>
      <w:bCs/>
      <w:sz w:val="23"/>
      <w:szCs w:val="23"/>
      <w:shd w:val="clear" w:color="auto" w:fill="FFFFFF"/>
    </w:rPr>
  </w:style>
  <w:style w:type="paragraph" w:customStyle="1" w:styleId="310">
    <w:name w:val="Основний текст (3)1"/>
    <w:basedOn w:val="a"/>
    <w:link w:val="39"/>
    <w:uiPriority w:val="99"/>
    <w:rsid w:val="00786C3C"/>
    <w:pPr>
      <w:widowControl w:val="0"/>
      <w:shd w:val="clear" w:color="auto" w:fill="FFFFFF"/>
      <w:spacing w:before="900" w:after="420" w:line="240" w:lineRule="atLeast"/>
      <w:ind w:hanging="1680"/>
      <w:jc w:val="center"/>
    </w:pPr>
    <w:rPr>
      <w:rFonts w:ascii="Times New Roman" w:hAnsi="Times New Roman" w:cs="Times New Roman"/>
      <w:b/>
      <w:bCs/>
      <w:sz w:val="23"/>
      <w:szCs w:val="23"/>
    </w:rPr>
  </w:style>
  <w:style w:type="table" w:customStyle="1" w:styleId="TableGrid3">
    <w:name w:val="TableGrid3"/>
    <w:rsid w:val="00786C3C"/>
    <w:pPr>
      <w:spacing w:after="0" w:line="240" w:lineRule="auto"/>
    </w:pPr>
    <w:rPr>
      <w:rFonts w:eastAsia="DengXian"/>
      <w:lang w:eastAsia="ru-RU"/>
    </w:rPr>
    <w:tblPr>
      <w:tblCellMar>
        <w:top w:w="0" w:type="dxa"/>
        <w:left w:w="0" w:type="dxa"/>
        <w:bottom w:w="0" w:type="dxa"/>
        <w:right w:w="0" w:type="dxa"/>
      </w:tblCellMar>
    </w:tblPr>
  </w:style>
  <w:style w:type="table" w:customStyle="1" w:styleId="200">
    <w:name w:val="Сетка таблицы20"/>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2"/>
    <w:uiPriority w:val="99"/>
    <w:semiHidden/>
    <w:unhideWhenUsed/>
    <w:rsid w:val="00786C3C"/>
  </w:style>
  <w:style w:type="numbering" w:customStyle="1" w:styleId="112">
    <w:name w:val="Нет списка11"/>
    <w:next w:val="a2"/>
    <w:uiPriority w:val="99"/>
    <w:semiHidden/>
    <w:unhideWhenUsed/>
    <w:rsid w:val="00786C3C"/>
  </w:style>
  <w:style w:type="character" w:customStyle="1" w:styleId="HTMLPreformattedChar">
    <w:name w:val="HTML Preformatted Char"/>
    <w:uiPriority w:val="99"/>
    <w:semiHidden/>
    <w:locked/>
    <w:rsid w:val="00786C3C"/>
    <w:rPr>
      <w:rFonts w:ascii="Courier New" w:hAnsi="Courier New"/>
    </w:rPr>
  </w:style>
  <w:style w:type="paragraph" w:styleId="HTML">
    <w:name w:val="HTML Preformatted"/>
    <w:basedOn w:val="a"/>
    <w:link w:val="HTML0"/>
    <w:uiPriority w:val="99"/>
    <w:rsid w:val="00786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eastAsia="ru-RU"/>
    </w:rPr>
  </w:style>
  <w:style w:type="character" w:customStyle="1" w:styleId="HTML0">
    <w:name w:val="Стандартный HTML Знак"/>
    <w:basedOn w:val="a0"/>
    <w:link w:val="HTML"/>
    <w:uiPriority w:val="99"/>
    <w:rsid w:val="00786C3C"/>
    <w:rPr>
      <w:rFonts w:ascii="Courier New" w:eastAsia="Calibri" w:hAnsi="Courier New" w:cs="Times New Roman"/>
      <w:sz w:val="20"/>
      <w:szCs w:val="20"/>
      <w:lang w:eastAsia="ru-RU"/>
    </w:rPr>
  </w:style>
  <w:style w:type="character" w:customStyle="1" w:styleId="HTML1">
    <w:name w:val="Стандартный HTML Знак1"/>
    <w:basedOn w:val="a0"/>
    <w:uiPriority w:val="99"/>
    <w:semiHidden/>
    <w:rsid w:val="00786C3C"/>
    <w:rPr>
      <w:rFonts w:ascii="Consolas" w:hAnsi="Consolas" w:cs="Consolas"/>
      <w:sz w:val="20"/>
      <w:szCs w:val="20"/>
    </w:rPr>
  </w:style>
  <w:style w:type="character" w:customStyle="1" w:styleId="BodyTextChar">
    <w:name w:val="Body Text Char"/>
    <w:uiPriority w:val="99"/>
    <w:semiHidden/>
    <w:locked/>
    <w:rsid w:val="00786C3C"/>
    <w:rPr>
      <w:rFonts w:ascii="Times New Roman" w:hAnsi="Times New Roman"/>
      <w:lang w:val="en-US"/>
    </w:rPr>
  </w:style>
  <w:style w:type="character" w:customStyle="1" w:styleId="1f4">
    <w:name w:val="Основной текст Знак1"/>
    <w:basedOn w:val="a0"/>
    <w:uiPriority w:val="99"/>
    <w:semiHidden/>
    <w:rsid w:val="00786C3C"/>
    <w:rPr>
      <w:rFonts w:cs="Times New Roman"/>
    </w:rPr>
  </w:style>
  <w:style w:type="character" w:customStyle="1" w:styleId="BodyTextIndentChar">
    <w:name w:val="Body Text Indent Char"/>
    <w:uiPriority w:val="99"/>
    <w:semiHidden/>
    <w:locked/>
    <w:rsid w:val="00786C3C"/>
    <w:rPr>
      <w:rFonts w:ascii="Times New Roman" w:hAnsi="Times New Roman"/>
      <w:sz w:val="24"/>
    </w:rPr>
  </w:style>
  <w:style w:type="character" w:customStyle="1" w:styleId="1f5">
    <w:name w:val="Основной текст с отступом Знак1"/>
    <w:basedOn w:val="a0"/>
    <w:uiPriority w:val="99"/>
    <w:semiHidden/>
    <w:rsid w:val="00786C3C"/>
    <w:rPr>
      <w:rFonts w:cs="Times New Roman"/>
    </w:rPr>
  </w:style>
  <w:style w:type="character" w:customStyle="1" w:styleId="BodyText2Char">
    <w:name w:val="Body Text 2 Char"/>
    <w:uiPriority w:val="99"/>
    <w:semiHidden/>
    <w:locked/>
    <w:rsid w:val="00786C3C"/>
    <w:rPr>
      <w:rFonts w:ascii="Times New Roman" w:hAnsi="Times New Roman"/>
      <w:sz w:val="28"/>
    </w:rPr>
  </w:style>
  <w:style w:type="character" w:customStyle="1" w:styleId="213">
    <w:name w:val="Основной текст 2 Знак1"/>
    <w:basedOn w:val="a0"/>
    <w:uiPriority w:val="99"/>
    <w:semiHidden/>
    <w:rsid w:val="00786C3C"/>
    <w:rPr>
      <w:rFonts w:cs="Times New Roman"/>
    </w:rPr>
  </w:style>
  <w:style w:type="character" w:customStyle="1" w:styleId="BodyText3Char">
    <w:name w:val="Body Text 3 Char"/>
    <w:uiPriority w:val="99"/>
    <w:semiHidden/>
    <w:locked/>
    <w:rsid w:val="00786C3C"/>
    <w:rPr>
      <w:rFonts w:ascii="Times New Roman" w:hAnsi="Times New Roman"/>
      <w:sz w:val="28"/>
    </w:rPr>
  </w:style>
  <w:style w:type="character" w:customStyle="1" w:styleId="311">
    <w:name w:val="Основной текст 3 Знак1"/>
    <w:basedOn w:val="a0"/>
    <w:uiPriority w:val="99"/>
    <w:semiHidden/>
    <w:rsid w:val="00786C3C"/>
    <w:rPr>
      <w:rFonts w:cs="Times New Roman"/>
      <w:sz w:val="16"/>
      <w:szCs w:val="16"/>
    </w:rPr>
  </w:style>
  <w:style w:type="character" w:customStyle="1" w:styleId="BodyTextIndent2Char">
    <w:name w:val="Body Text Indent 2 Char"/>
    <w:uiPriority w:val="99"/>
    <w:semiHidden/>
    <w:locked/>
    <w:rsid w:val="00786C3C"/>
    <w:rPr>
      <w:rFonts w:ascii="Times New Roman" w:hAnsi="Times New Roman"/>
      <w:b/>
      <w:sz w:val="32"/>
    </w:rPr>
  </w:style>
  <w:style w:type="character" w:customStyle="1" w:styleId="214">
    <w:name w:val="Основной текст с отступом 2 Знак1"/>
    <w:basedOn w:val="a0"/>
    <w:uiPriority w:val="99"/>
    <w:semiHidden/>
    <w:rsid w:val="00786C3C"/>
    <w:rPr>
      <w:rFonts w:cs="Times New Roman"/>
    </w:rPr>
  </w:style>
  <w:style w:type="character" w:customStyle="1" w:styleId="BodyTextIndent3Char">
    <w:name w:val="Body Text Indent 3 Char"/>
    <w:uiPriority w:val="99"/>
    <w:semiHidden/>
    <w:locked/>
    <w:rsid w:val="00786C3C"/>
    <w:rPr>
      <w:rFonts w:ascii="Times New Roman" w:hAnsi="Times New Roman"/>
      <w:color w:val="000000"/>
      <w:sz w:val="28"/>
    </w:rPr>
  </w:style>
  <w:style w:type="character" w:customStyle="1" w:styleId="312">
    <w:name w:val="Основной текст с отступом 3 Знак1"/>
    <w:basedOn w:val="a0"/>
    <w:uiPriority w:val="99"/>
    <w:semiHidden/>
    <w:rsid w:val="00786C3C"/>
    <w:rPr>
      <w:rFonts w:cs="Times New Roman"/>
      <w:sz w:val="16"/>
      <w:szCs w:val="16"/>
    </w:rPr>
  </w:style>
  <w:style w:type="character" w:customStyle="1" w:styleId="DocumentMapChar">
    <w:name w:val="Document Map Char"/>
    <w:uiPriority w:val="99"/>
    <w:semiHidden/>
    <w:locked/>
    <w:rsid w:val="00786C3C"/>
    <w:rPr>
      <w:rFonts w:ascii="Tahoma" w:hAnsi="Tahoma"/>
      <w:sz w:val="16"/>
    </w:rPr>
  </w:style>
  <w:style w:type="paragraph" w:styleId="afff5">
    <w:name w:val="Document Map"/>
    <w:basedOn w:val="a"/>
    <w:link w:val="afff6"/>
    <w:uiPriority w:val="99"/>
    <w:semiHidden/>
    <w:rsid w:val="00786C3C"/>
    <w:pPr>
      <w:spacing w:after="0" w:line="240" w:lineRule="auto"/>
    </w:pPr>
    <w:rPr>
      <w:rFonts w:ascii="Tahoma" w:eastAsia="Calibri" w:hAnsi="Tahoma" w:cs="Times New Roman"/>
      <w:sz w:val="16"/>
      <w:szCs w:val="20"/>
      <w:lang w:eastAsia="ru-RU"/>
    </w:rPr>
  </w:style>
  <w:style w:type="character" w:customStyle="1" w:styleId="afff6">
    <w:name w:val="Схема документа Знак"/>
    <w:basedOn w:val="a0"/>
    <w:link w:val="afff5"/>
    <w:uiPriority w:val="99"/>
    <w:semiHidden/>
    <w:rsid w:val="00786C3C"/>
    <w:rPr>
      <w:rFonts w:ascii="Tahoma" w:eastAsia="Calibri" w:hAnsi="Tahoma" w:cs="Times New Roman"/>
      <w:sz w:val="16"/>
      <w:szCs w:val="20"/>
      <w:lang w:eastAsia="ru-RU"/>
    </w:rPr>
  </w:style>
  <w:style w:type="character" w:customStyle="1" w:styleId="1f6">
    <w:name w:val="Схема документа Знак1"/>
    <w:basedOn w:val="a0"/>
    <w:uiPriority w:val="99"/>
    <w:semiHidden/>
    <w:rsid w:val="00786C3C"/>
    <w:rPr>
      <w:rFonts w:ascii="Tahoma" w:hAnsi="Tahoma" w:cs="Tahoma"/>
      <w:sz w:val="16"/>
      <w:szCs w:val="16"/>
    </w:rPr>
  </w:style>
  <w:style w:type="paragraph" w:customStyle="1" w:styleId="1KGK9">
    <w:name w:val="1KG=K9"/>
    <w:uiPriority w:val="99"/>
    <w:rsid w:val="00786C3C"/>
    <w:pPr>
      <w:snapToGrid w:val="0"/>
      <w:spacing w:after="0" w:line="240" w:lineRule="auto"/>
    </w:pPr>
    <w:rPr>
      <w:rFonts w:ascii="Arial" w:eastAsia="Times New Roman" w:hAnsi="Arial" w:cs="Times New Roman"/>
      <w:sz w:val="24"/>
      <w:szCs w:val="20"/>
      <w:lang w:eastAsia="ru-RU"/>
    </w:rPr>
  </w:style>
  <w:style w:type="paragraph" w:customStyle="1" w:styleId="ConsNonformat">
    <w:name w:val="ConsNonformat"/>
    <w:uiPriority w:val="99"/>
    <w:rsid w:val="00786C3C"/>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Title">
    <w:name w:val="ConsTitle"/>
    <w:uiPriority w:val="99"/>
    <w:rsid w:val="00786C3C"/>
    <w:pPr>
      <w:widowControl w:val="0"/>
      <w:autoSpaceDE w:val="0"/>
      <w:autoSpaceDN w:val="0"/>
      <w:adjustRightInd w:val="0"/>
      <w:spacing w:after="0" w:line="240" w:lineRule="auto"/>
      <w:ind w:right="19772"/>
    </w:pPr>
    <w:rPr>
      <w:rFonts w:ascii="Arial" w:eastAsia="Times New Roman" w:hAnsi="Arial" w:cs="Arial"/>
      <w:b/>
      <w:bCs/>
      <w:lang w:eastAsia="ru-RU"/>
    </w:rPr>
  </w:style>
  <w:style w:type="paragraph" w:customStyle="1" w:styleId="ConsCell">
    <w:name w:val="ConsCell"/>
    <w:uiPriority w:val="99"/>
    <w:rsid w:val="00786C3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f7">
    <w:name w:val="Стиль1"/>
    <w:basedOn w:val="a"/>
    <w:uiPriority w:val="99"/>
    <w:rsid w:val="00786C3C"/>
    <w:pPr>
      <w:tabs>
        <w:tab w:val="left" w:pos="709"/>
      </w:tabs>
      <w:overflowPunct w:val="0"/>
      <w:autoSpaceDE w:val="0"/>
      <w:autoSpaceDN w:val="0"/>
      <w:adjustRightInd w:val="0"/>
      <w:spacing w:after="0" w:line="288" w:lineRule="auto"/>
      <w:ind w:firstLine="709"/>
      <w:jc w:val="both"/>
    </w:pPr>
    <w:rPr>
      <w:rFonts w:ascii="Times New Roman" w:eastAsia="Times New Roman" w:hAnsi="Times New Roman" w:cs="Times New Roman"/>
      <w:sz w:val="24"/>
      <w:szCs w:val="20"/>
      <w:lang w:eastAsia="ru-RU"/>
    </w:rPr>
  </w:style>
  <w:style w:type="paragraph" w:customStyle="1" w:styleId="western">
    <w:name w:val="western"/>
    <w:basedOn w:val="a"/>
    <w:uiPriority w:val="99"/>
    <w:rsid w:val="00786C3C"/>
    <w:pPr>
      <w:spacing w:before="280" w:after="119" w:line="240" w:lineRule="auto"/>
    </w:pPr>
    <w:rPr>
      <w:rFonts w:ascii="Times New Roman" w:eastAsia="Times New Roman" w:hAnsi="Times New Roman" w:cs="Times New Roman"/>
      <w:sz w:val="24"/>
      <w:szCs w:val="24"/>
      <w:lang w:eastAsia="ar-SA"/>
    </w:rPr>
  </w:style>
  <w:style w:type="paragraph" w:customStyle="1" w:styleId="104">
    <w:name w:val="Обычный + 10 пт"/>
    <w:aliases w:val="все прописные,По центру"/>
    <w:basedOn w:val="a"/>
    <w:uiPriority w:val="99"/>
    <w:rsid w:val="00786C3C"/>
    <w:pPr>
      <w:spacing w:after="0" w:line="240" w:lineRule="auto"/>
      <w:jc w:val="center"/>
    </w:pPr>
    <w:rPr>
      <w:rFonts w:ascii="Times New Roman" w:eastAsia="Times New Roman" w:hAnsi="Times New Roman" w:cs="Times New Roman"/>
      <w:bCs/>
      <w:caps/>
      <w:sz w:val="20"/>
      <w:szCs w:val="20"/>
      <w:lang w:eastAsia="ru-RU"/>
    </w:rPr>
  </w:style>
  <w:style w:type="table" w:customStyle="1" w:styleId="220">
    <w:name w:val="Сетка таблицы22"/>
    <w:basedOn w:val="a1"/>
    <w:next w:val="af6"/>
    <w:uiPriority w:val="99"/>
    <w:rsid w:val="00786C3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uiPriority w:val="99"/>
    <w:rsid w:val="00786C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List 2"/>
    <w:basedOn w:val="a"/>
    <w:uiPriority w:val="99"/>
    <w:rsid w:val="00786C3C"/>
    <w:pPr>
      <w:spacing w:after="0" w:line="240" w:lineRule="auto"/>
      <w:ind w:left="566" w:hanging="283"/>
    </w:pPr>
    <w:rPr>
      <w:rFonts w:ascii="Times New Roman" w:eastAsia="Times New Roman" w:hAnsi="Times New Roman" w:cs="Times New Roman"/>
      <w:sz w:val="20"/>
      <w:szCs w:val="20"/>
      <w:lang w:eastAsia="ru-RU"/>
    </w:rPr>
  </w:style>
  <w:style w:type="paragraph" w:styleId="2c">
    <w:name w:val="List Continue 2"/>
    <w:basedOn w:val="a"/>
    <w:uiPriority w:val="99"/>
    <w:rsid w:val="00786C3C"/>
    <w:pPr>
      <w:spacing w:after="120" w:line="240" w:lineRule="auto"/>
      <w:ind w:left="566"/>
    </w:pPr>
    <w:rPr>
      <w:rFonts w:ascii="Times New Roman" w:eastAsia="Times New Roman" w:hAnsi="Times New Roman" w:cs="Times New Roman"/>
      <w:sz w:val="20"/>
      <w:szCs w:val="20"/>
      <w:lang w:eastAsia="ru-RU"/>
    </w:rPr>
  </w:style>
  <w:style w:type="paragraph" w:styleId="3a">
    <w:name w:val="List Continue 3"/>
    <w:basedOn w:val="a"/>
    <w:uiPriority w:val="99"/>
    <w:rsid w:val="00786C3C"/>
    <w:pPr>
      <w:spacing w:after="120" w:line="240" w:lineRule="auto"/>
      <w:ind w:left="849"/>
    </w:pPr>
    <w:rPr>
      <w:rFonts w:ascii="Times New Roman" w:eastAsia="Times New Roman" w:hAnsi="Times New Roman" w:cs="Times New Roman"/>
      <w:sz w:val="20"/>
      <w:szCs w:val="20"/>
      <w:lang w:eastAsia="ru-RU"/>
    </w:rPr>
  </w:style>
  <w:style w:type="paragraph" w:customStyle="1" w:styleId="2d">
    <w:name w:val="Обычный2"/>
    <w:uiPriority w:val="99"/>
    <w:rsid w:val="00786C3C"/>
    <w:pPr>
      <w:snapToGrid w:val="0"/>
      <w:spacing w:after="0" w:line="240" w:lineRule="auto"/>
    </w:pPr>
    <w:rPr>
      <w:rFonts w:ascii="Times New Roman" w:eastAsia="Times New Roman" w:hAnsi="Times New Roman" w:cs="Times New Roman"/>
      <w:sz w:val="24"/>
      <w:szCs w:val="20"/>
      <w:lang w:eastAsia="ru-RU"/>
    </w:rPr>
  </w:style>
  <w:style w:type="paragraph" w:styleId="afff7">
    <w:name w:val="Block Text"/>
    <w:basedOn w:val="a"/>
    <w:uiPriority w:val="99"/>
    <w:rsid w:val="00786C3C"/>
    <w:pPr>
      <w:shd w:val="clear" w:color="auto" w:fill="FFFFFF"/>
      <w:spacing w:before="29" w:after="0" w:line="360" w:lineRule="auto"/>
      <w:ind w:left="14" w:right="10" w:firstLine="778"/>
      <w:jc w:val="both"/>
    </w:pPr>
    <w:rPr>
      <w:rFonts w:ascii="Times New Roman" w:eastAsia="Times New Roman" w:hAnsi="Times New Roman" w:cs="Times New Roman"/>
      <w:color w:val="000000"/>
      <w:sz w:val="28"/>
      <w:szCs w:val="28"/>
      <w:lang w:eastAsia="ru-RU"/>
    </w:rPr>
  </w:style>
  <w:style w:type="table" w:customStyle="1" w:styleId="230">
    <w:name w:val="Сетка таблицы23"/>
    <w:uiPriority w:val="99"/>
    <w:rsid w:val="00786C3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786C3C"/>
  </w:style>
  <w:style w:type="table" w:customStyle="1" w:styleId="240">
    <w:name w:val="Сетка таблицы24"/>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3">
    <w:name w:val="Основний текст + 73"/>
    <w:aliases w:val="5 pt12"/>
    <w:basedOn w:val="afff2"/>
    <w:uiPriority w:val="99"/>
    <w:rsid w:val="00786C3C"/>
    <w:rPr>
      <w:rFonts w:ascii="Times New Roman" w:hAnsi="Times New Roman" w:cs="Times New Roman"/>
      <w:sz w:val="15"/>
      <w:szCs w:val="15"/>
      <w:u w:val="none"/>
      <w:shd w:val="clear" w:color="auto" w:fill="FFFFFF"/>
    </w:rPr>
  </w:style>
  <w:style w:type="character" w:customStyle="1" w:styleId="ArialUnicodeMS">
    <w:name w:val="Основний текст + Arial Unicode MS"/>
    <w:aliases w:val="4 pt,Курсив3"/>
    <w:basedOn w:val="afff2"/>
    <w:uiPriority w:val="99"/>
    <w:rsid w:val="00786C3C"/>
    <w:rPr>
      <w:rFonts w:ascii="Arial Unicode MS" w:hAnsi="Arial Unicode MS" w:cs="Arial Unicode MS"/>
      <w:i/>
      <w:iCs/>
      <w:sz w:val="8"/>
      <w:szCs w:val="8"/>
      <w:u w:val="none"/>
      <w:shd w:val="clear" w:color="auto" w:fill="FFFFFF"/>
    </w:rPr>
  </w:style>
  <w:style w:type="character" w:customStyle="1" w:styleId="620">
    <w:name w:val="Основний текст + 62"/>
    <w:aliases w:val="5 pt14,Напівжирний10"/>
    <w:basedOn w:val="afff2"/>
    <w:uiPriority w:val="99"/>
    <w:rsid w:val="00786C3C"/>
    <w:rPr>
      <w:rFonts w:ascii="Times New Roman" w:hAnsi="Times New Roman" w:cs="Times New Roman"/>
      <w:b/>
      <w:bCs/>
      <w:sz w:val="13"/>
      <w:szCs w:val="13"/>
      <w:u w:val="none"/>
      <w:shd w:val="clear" w:color="auto" w:fill="FFFFFF"/>
    </w:rPr>
  </w:style>
  <w:style w:type="character" w:customStyle="1" w:styleId="10pt">
    <w:name w:val="Основний текст + 10 pt"/>
    <w:aliases w:val="Курсив2,Інтервал -1 pt2"/>
    <w:basedOn w:val="afff2"/>
    <w:uiPriority w:val="99"/>
    <w:rsid w:val="00786C3C"/>
    <w:rPr>
      <w:rFonts w:ascii="Times New Roman" w:hAnsi="Times New Roman" w:cs="Times New Roman"/>
      <w:i/>
      <w:iCs/>
      <w:spacing w:val="-30"/>
      <w:sz w:val="20"/>
      <w:szCs w:val="20"/>
      <w:u w:val="none"/>
      <w:shd w:val="clear" w:color="auto" w:fill="FFFFFF"/>
    </w:rPr>
  </w:style>
  <w:style w:type="character" w:customStyle="1" w:styleId="320">
    <w:name w:val="Основний текст (3)2"/>
    <w:basedOn w:val="a0"/>
    <w:uiPriority w:val="99"/>
    <w:rsid w:val="00786C3C"/>
    <w:rPr>
      <w:rFonts w:ascii="Times New Roman" w:hAnsi="Times New Roman" w:cs="Times New Roman"/>
      <w:b/>
      <w:bCs/>
      <w:sz w:val="23"/>
      <w:szCs w:val="23"/>
      <w:u w:val="none"/>
    </w:rPr>
  </w:style>
  <w:style w:type="table" w:customStyle="1" w:styleId="TableGrid4">
    <w:name w:val="TableGrid4"/>
    <w:rsid w:val="007F7239"/>
    <w:pPr>
      <w:spacing w:after="0" w:line="240" w:lineRule="auto"/>
    </w:pPr>
    <w:rPr>
      <w:rFonts w:eastAsia="DengXian"/>
      <w:lang w:eastAsia="zh-CN"/>
    </w:rPr>
    <w:tblPr>
      <w:tblCellMar>
        <w:top w:w="0" w:type="dxa"/>
        <w:left w:w="0" w:type="dxa"/>
        <w:bottom w:w="0" w:type="dxa"/>
        <w:right w:w="0" w:type="dxa"/>
      </w:tblCellMar>
    </w:tblPr>
  </w:style>
  <w:style w:type="numbering" w:customStyle="1" w:styleId="63">
    <w:name w:val="Нет списка6"/>
    <w:next w:val="a2"/>
    <w:uiPriority w:val="99"/>
    <w:semiHidden/>
    <w:unhideWhenUsed/>
    <w:rsid w:val="001552CE"/>
  </w:style>
  <w:style w:type="paragraph" w:customStyle="1" w:styleId="msonormal0">
    <w:name w:val="msonormal"/>
    <w:basedOn w:val="a"/>
    <w:uiPriority w:val="99"/>
    <w:rsid w:val="001552CE"/>
    <w:pPr>
      <w:spacing w:before="100" w:beforeAutospacing="1" w:after="100" w:afterAutospacing="1" w:line="240" w:lineRule="auto"/>
    </w:pPr>
    <w:rPr>
      <w:rFonts w:ascii="Times New Roman" w:eastAsia="DengXian" w:hAnsi="Times New Roman" w:cs="Times New Roman"/>
      <w:sz w:val="24"/>
      <w:szCs w:val="24"/>
      <w:lang w:eastAsia="zh-CN"/>
    </w:rPr>
  </w:style>
  <w:style w:type="numbering" w:customStyle="1" w:styleId="74">
    <w:name w:val="Нет списка7"/>
    <w:next w:val="a2"/>
    <w:uiPriority w:val="99"/>
    <w:semiHidden/>
    <w:unhideWhenUsed/>
    <w:rsid w:val="00020B02"/>
  </w:style>
  <w:style w:type="numbering" w:customStyle="1" w:styleId="83">
    <w:name w:val="Нет списка8"/>
    <w:next w:val="a2"/>
    <w:uiPriority w:val="99"/>
    <w:semiHidden/>
    <w:unhideWhenUsed/>
    <w:rsid w:val="004978CA"/>
  </w:style>
  <w:style w:type="numbering" w:customStyle="1" w:styleId="121">
    <w:name w:val="Нет списка12"/>
    <w:next w:val="a2"/>
    <w:semiHidden/>
    <w:unhideWhenUsed/>
    <w:rsid w:val="004978CA"/>
  </w:style>
  <w:style w:type="numbering" w:customStyle="1" w:styleId="215">
    <w:name w:val="Нет списка21"/>
    <w:next w:val="a2"/>
    <w:semiHidden/>
    <w:unhideWhenUsed/>
    <w:rsid w:val="004978CA"/>
  </w:style>
  <w:style w:type="table" w:customStyle="1" w:styleId="250">
    <w:name w:val="Сетка таблицы25"/>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6"/>
    <w:uiPriority w:val="59"/>
    <w:rsid w:val="004978CA"/>
    <w:pPr>
      <w:spacing w:after="0" w:line="240" w:lineRule="auto"/>
      <w:ind w:left="142" w:firstLine="425"/>
      <w:jc w:val="both"/>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2"/>
    <w:uiPriority w:val="99"/>
    <w:semiHidden/>
    <w:unhideWhenUsed/>
    <w:rsid w:val="004978CA"/>
  </w:style>
  <w:style w:type="table" w:customStyle="1" w:styleId="1110">
    <w:name w:val="Сетка таблицы11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4978CA"/>
  </w:style>
  <w:style w:type="numbering" w:customStyle="1" w:styleId="1111">
    <w:name w:val="Нет списка111"/>
    <w:next w:val="a2"/>
    <w:uiPriority w:val="99"/>
    <w:semiHidden/>
    <w:unhideWhenUsed/>
    <w:rsid w:val="004978CA"/>
  </w:style>
  <w:style w:type="numbering" w:customStyle="1" w:styleId="510">
    <w:name w:val="Нет списка51"/>
    <w:next w:val="a2"/>
    <w:uiPriority w:val="99"/>
    <w:semiHidden/>
    <w:unhideWhenUsed/>
    <w:rsid w:val="004978CA"/>
  </w:style>
  <w:style w:type="table" w:customStyle="1" w:styleId="241">
    <w:name w:val="Сетка таблицы24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2"/>
    <w:uiPriority w:val="99"/>
    <w:semiHidden/>
    <w:unhideWhenUsed/>
    <w:rsid w:val="00B73D9E"/>
  </w:style>
  <w:style w:type="numbering" w:customStyle="1" w:styleId="132">
    <w:name w:val="Нет списка13"/>
    <w:next w:val="a2"/>
    <w:semiHidden/>
    <w:unhideWhenUsed/>
    <w:rsid w:val="00B73D9E"/>
  </w:style>
  <w:style w:type="numbering" w:customStyle="1" w:styleId="221">
    <w:name w:val="Нет списка22"/>
    <w:next w:val="a2"/>
    <w:semiHidden/>
    <w:unhideWhenUsed/>
    <w:rsid w:val="00B73D9E"/>
  </w:style>
  <w:style w:type="table" w:customStyle="1" w:styleId="260">
    <w:name w:val="Сетка таблицы26"/>
    <w:basedOn w:val="a1"/>
    <w:next w:val="af6"/>
    <w:uiPriority w:val="39"/>
    <w:rsid w:val="00B73D9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f6"/>
    <w:uiPriority w:val="39"/>
    <w:rsid w:val="00B73D9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f6"/>
    <w:rsid w:val="0012361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Grid5"/>
    <w:rsid w:val="00123612"/>
    <w:pPr>
      <w:spacing w:after="0" w:line="240" w:lineRule="auto"/>
    </w:pPr>
    <w:rPr>
      <w:rFonts w:eastAsia="DengXian"/>
      <w:lang w:eastAsia="zh-CN"/>
    </w:rPr>
    <w:tblPr>
      <w:tblCellMar>
        <w:top w:w="0" w:type="dxa"/>
        <w:left w:w="0" w:type="dxa"/>
        <w:bottom w:w="0" w:type="dxa"/>
        <w:right w:w="0" w:type="dxa"/>
      </w:tblCellMar>
    </w:tblPr>
  </w:style>
  <w:style w:type="table" w:customStyle="1" w:styleId="280">
    <w:name w:val="Сетка таблицы28"/>
    <w:basedOn w:val="a1"/>
    <w:next w:val="af6"/>
    <w:rsid w:val="0084753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Grid6"/>
    <w:rsid w:val="00B51482"/>
    <w:pPr>
      <w:spacing w:after="0" w:line="240" w:lineRule="auto"/>
    </w:pPr>
    <w:rPr>
      <w:rFonts w:eastAsia="DengXian"/>
      <w:lang w:eastAsia="zh-CN"/>
    </w:rPr>
    <w:tblPr>
      <w:tblCellMar>
        <w:top w:w="0" w:type="dxa"/>
        <w:left w:w="0" w:type="dxa"/>
        <w:bottom w:w="0" w:type="dxa"/>
        <w:right w:w="0" w:type="dxa"/>
      </w:tblCellMar>
    </w:tblPr>
  </w:style>
  <w:style w:type="numbering" w:customStyle="1" w:styleId="105">
    <w:name w:val="Нет списка10"/>
    <w:next w:val="a2"/>
    <w:uiPriority w:val="99"/>
    <w:semiHidden/>
    <w:unhideWhenUsed/>
    <w:rsid w:val="00A3734E"/>
  </w:style>
  <w:style w:type="table" w:customStyle="1" w:styleId="172">
    <w:name w:val="Сетка таблицы172"/>
    <w:basedOn w:val="a1"/>
    <w:next w:val="af6"/>
    <w:uiPriority w:val="39"/>
    <w:rsid w:val="00EA3438"/>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1"/>
    <w:next w:val="af6"/>
    <w:uiPriority w:val="39"/>
    <w:rsid w:val="00EA3438"/>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54731">
      <w:bodyDiv w:val="1"/>
      <w:marLeft w:val="0"/>
      <w:marRight w:val="0"/>
      <w:marTop w:val="0"/>
      <w:marBottom w:val="0"/>
      <w:divBdr>
        <w:top w:val="none" w:sz="0" w:space="0" w:color="auto"/>
        <w:left w:val="none" w:sz="0" w:space="0" w:color="auto"/>
        <w:bottom w:val="none" w:sz="0" w:space="0" w:color="auto"/>
        <w:right w:val="none" w:sz="0" w:space="0" w:color="auto"/>
      </w:divBdr>
      <w:divsChild>
        <w:div w:id="1624270268">
          <w:marLeft w:val="0"/>
          <w:marRight w:val="0"/>
          <w:marTop w:val="0"/>
          <w:marBottom w:val="0"/>
          <w:divBdr>
            <w:top w:val="none" w:sz="0" w:space="0" w:color="auto"/>
            <w:left w:val="none" w:sz="0" w:space="0" w:color="auto"/>
            <w:bottom w:val="none" w:sz="0" w:space="0" w:color="auto"/>
            <w:right w:val="none" w:sz="0" w:space="0" w:color="auto"/>
          </w:divBdr>
          <w:divsChild>
            <w:div w:id="1061559731">
              <w:marLeft w:val="0"/>
              <w:marRight w:val="0"/>
              <w:marTop w:val="0"/>
              <w:marBottom w:val="0"/>
              <w:divBdr>
                <w:top w:val="none" w:sz="0" w:space="0" w:color="auto"/>
                <w:left w:val="none" w:sz="0" w:space="0" w:color="auto"/>
                <w:bottom w:val="none" w:sz="0" w:space="0" w:color="auto"/>
                <w:right w:val="none" w:sz="0" w:space="0" w:color="auto"/>
              </w:divBdr>
              <w:divsChild>
                <w:div w:id="1287008728">
                  <w:marLeft w:val="0"/>
                  <w:marRight w:val="0"/>
                  <w:marTop w:val="0"/>
                  <w:marBottom w:val="360"/>
                  <w:divBdr>
                    <w:top w:val="none" w:sz="0" w:space="0" w:color="auto"/>
                    <w:left w:val="none" w:sz="0" w:space="0" w:color="auto"/>
                    <w:bottom w:val="none" w:sz="0" w:space="0" w:color="auto"/>
                    <w:right w:val="none" w:sz="0" w:space="0" w:color="auto"/>
                  </w:divBdr>
                  <w:divsChild>
                    <w:div w:id="97024527">
                      <w:marLeft w:val="0"/>
                      <w:marRight w:val="0"/>
                      <w:marTop w:val="0"/>
                      <w:marBottom w:val="0"/>
                      <w:divBdr>
                        <w:top w:val="none" w:sz="0" w:space="0" w:color="auto"/>
                        <w:left w:val="none" w:sz="0" w:space="0" w:color="auto"/>
                        <w:bottom w:val="none" w:sz="0" w:space="0" w:color="auto"/>
                        <w:right w:val="none" w:sz="0" w:space="0" w:color="auto"/>
                      </w:divBdr>
                      <w:divsChild>
                        <w:div w:id="1475637680">
                          <w:marLeft w:val="0"/>
                          <w:marRight w:val="0"/>
                          <w:marTop w:val="0"/>
                          <w:marBottom w:val="0"/>
                          <w:divBdr>
                            <w:top w:val="none" w:sz="0" w:space="0" w:color="auto"/>
                            <w:left w:val="none" w:sz="0" w:space="0" w:color="auto"/>
                            <w:bottom w:val="none" w:sz="0" w:space="0" w:color="auto"/>
                            <w:right w:val="none" w:sz="0" w:space="0" w:color="auto"/>
                          </w:divBdr>
                          <w:divsChild>
                            <w:div w:id="2003269566">
                              <w:marLeft w:val="0"/>
                              <w:marRight w:val="0"/>
                              <w:marTop w:val="0"/>
                              <w:marBottom w:val="225"/>
                              <w:divBdr>
                                <w:top w:val="none" w:sz="0" w:space="0" w:color="auto"/>
                                <w:left w:val="none" w:sz="0" w:space="0" w:color="auto"/>
                                <w:bottom w:val="none" w:sz="0" w:space="0" w:color="auto"/>
                                <w:right w:val="none" w:sz="0" w:space="0" w:color="auto"/>
                              </w:divBdr>
                              <w:divsChild>
                                <w:div w:id="1456408518">
                                  <w:marLeft w:val="0"/>
                                  <w:marRight w:val="0"/>
                                  <w:marTop w:val="0"/>
                                  <w:marBottom w:val="30"/>
                                  <w:divBdr>
                                    <w:top w:val="none" w:sz="0" w:space="0" w:color="auto"/>
                                    <w:left w:val="none" w:sz="0" w:space="0" w:color="auto"/>
                                    <w:bottom w:val="none" w:sz="0" w:space="0" w:color="auto"/>
                                    <w:right w:val="none" w:sz="0" w:space="0" w:color="auto"/>
                                  </w:divBdr>
                                </w:div>
                                <w:div w:id="1081803489">
                                  <w:marLeft w:val="0"/>
                                  <w:marRight w:val="2505"/>
                                  <w:marTop w:val="0"/>
                                  <w:marBottom w:val="0"/>
                                  <w:divBdr>
                                    <w:top w:val="none" w:sz="0" w:space="0" w:color="auto"/>
                                    <w:left w:val="none" w:sz="0" w:space="0" w:color="auto"/>
                                    <w:bottom w:val="none" w:sz="0" w:space="0" w:color="auto"/>
                                    <w:right w:val="none" w:sz="0" w:space="0" w:color="auto"/>
                                  </w:divBdr>
                                </w:div>
                                <w:div w:id="369958692">
                                  <w:marLeft w:val="0"/>
                                  <w:marRight w:val="2400"/>
                                  <w:marTop w:val="0"/>
                                  <w:marBottom w:val="0"/>
                                  <w:divBdr>
                                    <w:top w:val="none" w:sz="0" w:space="0" w:color="auto"/>
                                    <w:left w:val="none" w:sz="0" w:space="0" w:color="auto"/>
                                    <w:bottom w:val="none" w:sz="0" w:space="0" w:color="auto"/>
                                    <w:right w:val="none" w:sz="0" w:space="0" w:color="auto"/>
                                  </w:divBdr>
                                  <w:divsChild>
                                    <w:div w:id="862323202">
                                      <w:marLeft w:val="0"/>
                                      <w:marRight w:val="0"/>
                                      <w:marTop w:val="0"/>
                                      <w:marBottom w:val="0"/>
                                      <w:divBdr>
                                        <w:top w:val="none" w:sz="0" w:space="0" w:color="auto"/>
                                        <w:left w:val="none" w:sz="0" w:space="0" w:color="auto"/>
                                        <w:bottom w:val="none" w:sz="0" w:space="0" w:color="auto"/>
                                        <w:right w:val="none" w:sz="0" w:space="0" w:color="auto"/>
                                      </w:divBdr>
                                    </w:div>
                                  </w:divsChild>
                                </w:div>
                                <w:div w:id="1241646233">
                                  <w:marLeft w:val="0"/>
                                  <w:marRight w:val="2505"/>
                                  <w:marTop w:val="0"/>
                                  <w:marBottom w:val="0"/>
                                  <w:divBdr>
                                    <w:top w:val="none" w:sz="0" w:space="0" w:color="auto"/>
                                    <w:left w:val="none" w:sz="0" w:space="0" w:color="auto"/>
                                    <w:bottom w:val="none" w:sz="0" w:space="0" w:color="auto"/>
                                    <w:right w:val="none" w:sz="0" w:space="0" w:color="auto"/>
                                  </w:divBdr>
                                </w:div>
                              </w:divsChild>
                            </w:div>
                            <w:div w:id="359282292">
                              <w:marLeft w:val="0"/>
                              <w:marRight w:val="0"/>
                              <w:marTop w:val="0"/>
                              <w:marBottom w:val="315"/>
                              <w:divBdr>
                                <w:top w:val="none" w:sz="0" w:space="0" w:color="auto"/>
                                <w:left w:val="none" w:sz="0" w:space="0" w:color="auto"/>
                                <w:bottom w:val="none" w:sz="0" w:space="0" w:color="auto"/>
                                <w:right w:val="none" w:sz="0" w:space="0" w:color="auto"/>
                              </w:divBdr>
                              <w:divsChild>
                                <w:div w:id="1702243492">
                                  <w:marLeft w:val="0"/>
                                  <w:marRight w:val="0"/>
                                  <w:marTop w:val="0"/>
                                  <w:marBottom w:val="0"/>
                                  <w:divBdr>
                                    <w:top w:val="none" w:sz="0" w:space="0" w:color="auto"/>
                                    <w:left w:val="none" w:sz="0" w:space="0" w:color="auto"/>
                                    <w:bottom w:val="none" w:sz="0" w:space="0" w:color="auto"/>
                                    <w:right w:val="none" w:sz="0" w:space="0" w:color="auto"/>
                                  </w:divBdr>
                                </w:div>
                              </w:divsChild>
                            </w:div>
                            <w:div w:id="1978223584">
                              <w:marLeft w:val="0"/>
                              <w:marRight w:val="0"/>
                              <w:marTop w:val="0"/>
                              <w:marBottom w:val="0"/>
                              <w:divBdr>
                                <w:top w:val="none" w:sz="0" w:space="0" w:color="auto"/>
                                <w:left w:val="none" w:sz="0" w:space="0" w:color="auto"/>
                                <w:bottom w:val="none" w:sz="0" w:space="0" w:color="auto"/>
                                <w:right w:val="none" w:sz="0" w:space="0" w:color="auto"/>
                              </w:divBdr>
                              <w:divsChild>
                                <w:div w:id="157578197">
                                  <w:marLeft w:val="0"/>
                                  <w:marRight w:val="0"/>
                                  <w:marTop w:val="225"/>
                                  <w:marBottom w:val="225"/>
                                  <w:divBdr>
                                    <w:top w:val="none" w:sz="0" w:space="0" w:color="auto"/>
                                    <w:left w:val="none" w:sz="0" w:space="0" w:color="auto"/>
                                    <w:bottom w:val="none" w:sz="0" w:space="0" w:color="auto"/>
                                    <w:right w:val="none" w:sz="0" w:space="0" w:color="auto"/>
                                  </w:divBdr>
                                  <w:divsChild>
                                    <w:div w:id="644941281">
                                      <w:marLeft w:val="0"/>
                                      <w:marRight w:val="0"/>
                                      <w:marTop w:val="0"/>
                                      <w:marBottom w:val="60"/>
                                      <w:divBdr>
                                        <w:top w:val="none" w:sz="0" w:space="0" w:color="auto"/>
                                        <w:left w:val="none" w:sz="0" w:space="0" w:color="auto"/>
                                        <w:bottom w:val="none" w:sz="0" w:space="0" w:color="auto"/>
                                        <w:right w:val="none" w:sz="0" w:space="0" w:color="auto"/>
                                      </w:divBdr>
                                    </w:div>
                                  </w:divsChild>
                                </w:div>
                                <w:div w:id="2052995389">
                                  <w:marLeft w:val="-120"/>
                                  <w:marRight w:val="0"/>
                                  <w:marTop w:val="0"/>
                                  <w:marBottom w:val="0"/>
                                  <w:divBdr>
                                    <w:top w:val="none" w:sz="0" w:space="0" w:color="auto"/>
                                    <w:left w:val="none" w:sz="0" w:space="0" w:color="auto"/>
                                    <w:bottom w:val="none" w:sz="0" w:space="0" w:color="auto"/>
                                    <w:right w:val="none" w:sz="0" w:space="0" w:color="auto"/>
                                  </w:divBdr>
                                  <w:divsChild>
                                    <w:div w:id="253444178">
                                      <w:marLeft w:val="0"/>
                                      <w:marRight w:val="450"/>
                                      <w:marTop w:val="0"/>
                                      <w:marBottom w:val="0"/>
                                      <w:divBdr>
                                        <w:top w:val="none" w:sz="0" w:space="0" w:color="auto"/>
                                        <w:left w:val="none" w:sz="0" w:space="0" w:color="auto"/>
                                        <w:bottom w:val="none" w:sz="0" w:space="0" w:color="auto"/>
                                        <w:right w:val="none" w:sz="0" w:space="0" w:color="auto"/>
                                      </w:divBdr>
                                      <w:divsChild>
                                        <w:div w:id="1433547541">
                                          <w:marLeft w:val="0"/>
                                          <w:marRight w:val="0"/>
                                          <w:marTop w:val="0"/>
                                          <w:marBottom w:val="0"/>
                                          <w:divBdr>
                                            <w:top w:val="none" w:sz="0" w:space="0" w:color="auto"/>
                                            <w:left w:val="none" w:sz="0" w:space="0" w:color="auto"/>
                                            <w:bottom w:val="none" w:sz="0" w:space="0" w:color="auto"/>
                                            <w:right w:val="none" w:sz="0" w:space="0" w:color="auto"/>
                                          </w:divBdr>
                                        </w:div>
                                        <w:div w:id="870261666">
                                          <w:marLeft w:val="0"/>
                                          <w:marRight w:val="0"/>
                                          <w:marTop w:val="0"/>
                                          <w:marBottom w:val="0"/>
                                          <w:divBdr>
                                            <w:top w:val="none" w:sz="0" w:space="0" w:color="auto"/>
                                            <w:left w:val="none" w:sz="0" w:space="0" w:color="auto"/>
                                            <w:bottom w:val="none" w:sz="0" w:space="0" w:color="auto"/>
                                            <w:right w:val="none" w:sz="0" w:space="0" w:color="auto"/>
                                          </w:divBdr>
                                        </w:div>
                                      </w:divsChild>
                                    </w:div>
                                    <w:div w:id="652607998">
                                      <w:marLeft w:val="0"/>
                                      <w:marRight w:val="0"/>
                                      <w:marTop w:val="0"/>
                                      <w:marBottom w:val="0"/>
                                      <w:divBdr>
                                        <w:top w:val="none" w:sz="0" w:space="0" w:color="auto"/>
                                        <w:left w:val="none" w:sz="0" w:space="0" w:color="auto"/>
                                        <w:bottom w:val="none" w:sz="0" w:space="0" w:color="auto"/>
                                        <w:right w:val="none" w:sz="0" w:space="0" w:color="auto"/>
                                      </w:divBdr>
                                    </w:div>
                                  </w:divsChild>
                                </w:div>
                                <w:div w:id="756750435">
                                  <w:marLeft w:val="-120"/>
                                  <w:marRight w:val="0"/>
                                  <w:marTop w:val="0"/>
                                  <w:marBottom w:val="0"/>
                                  <w:divBdr>
                                    <w:top w:val="none" w:sz="0" w:space="0" w:color="auto"/>
                                    <w:left w:val="none" w:sz="0" w:space="0" w:color="auto"/>
                                    <w:bottom w:val="none" w:sz="0" w:space="0" w:color="auto"/>
                                    <w:right w:val="none" w:sz="0" w:space="0" w:color="auto"/>
                                  </w:divBdr>
                                  <w:divsChild>
                                    <w:div w:id="972292428">
                                      <w:marLeft w:val="0"/>
                                      <w:marRight w:val="450"/>
                                      <w:marTop w:val="0"/>
                                      <w:marBottom w:val="0"/>
                                      <w:divBdr>
                                        <w:top w:val="none" w:sz="0" w:space="0" w:color="auto"/>
                                        <w:left w:val="none" w:sz="0" w:space="0" w:color="auto"/>
                                        <w:bottom w:val="none" w:sz="0" w:space="0" w:color="auto"/>
                                        <w:right w:val="none" w:sz="0" w:space="0" w:color="auto"/>
                                      </w:divBdr>
                                      <w:divsChild>
                                        <w:div w:id="1974017582">
                                          <w:marLeft w:val="0"/>
                                          <w:marRight w:val="0"/>
                                          <w:marTop w:val="0"/>
                                          <w:marBottom w:val="0"/>
                                          <w:divBdr>
                                            <w:top w:val="none" w:sz="0" w:space="0" w:color="auto"/>
                                            <w:left w:val="none" w:sz="0" w:space="0" w:color="auto"/>
                                            <w:bottom w:val="none" w:sz="0" w:space="0" w:color="auto"/>
                                            <w:right w:val="none" w:sz="0" w:space="0" w:color="auto"/>
                                          </w:divBdr>
                                        </w:div>
                                        <w:div w:id="1331442139">
                                          <w:marLeft w:val="0"/>
                                          <w:marRight w:val="0"/>
                                          <w:marTop w:val="0"/>
                                          <w:marBottom w:val="0"/>
                                          <w:divBdr>
                                            <w:top w:val="none" w:sz="0" w:space="0" w:color="auto"/>
                                            <w:left w:val="none" w:sz="0" w:space="0" w:color="auto"/>
                                            <w:bottom w:val="none" w:sz="0" w:space="0" w:color="auto"/>
                                            <w:right w:val="none" w:sz="0" w:space="0" w:color="auto"/>
                                          </w:divBdr>
                                        </w:div>
                                      </w:divsChild>
                                    </w:div>
                                    <w:div w:id="1543129781">
                                      <w:marLeft w:val="0"/>
                                      <w:marRight w:val="0"/>
                                      <w:marTop w:val="0"/>
                                      <w:marBottom w:val="0"/>
                                      <w:divBdr>
                                        <w:top w:val="none" w:sz="0" w:space="0" w:color="auto"/>
                                        <w:left w:val="none" w:sz="0" w:space="0" w:color="auto"/>
                                        <w:bottom w:val="none" w:sz="0" w:space="0" w:color="auto"/>
                                        <w:right w:val="none" w:sz="0" w:space="0" w:color="auto"/>
                                      </w:divBdr>
                                    </w:div>
                                  </w:divsChild>
                                </w:div>
                                <w:div w:id="1346323219">
                                  <w:marLeft w:val="-120"/>
                                  <w:marRight w:val="0"/>
                                  <w:marTop w:val="0"/>
                                  <w:marBottom w:val="0"/>
                                  <w:divBdr>
                                    <w:top w:val="none" w:sz="0" w:space="0" w:color="auto"/>
                                    <w:left w:val="none" w:sz="0" w:space="0" w:color="auto"/>
                                    <w:bottom w:val="none" w:sz="0" w:space="0" w:color="auto"/>
                                    <w:right w:val="none" w:sz="0" w:space="0" w:color="auto"/>
                                  </w:divBdr>
                                  <w:divsChild>
                                    <w:div w:id="161235979">
                                      <w:marLeft w:val="0"/>
                                      <w:marRight w:val="450"/>
                                      <w:marTop w:val="0"/>
                                      <w:marBottom w:val="0"/>
                                      <w:divBdr>
                                        <w:top w:val="none" w:sz="0" w:space="0" w:color="auto"/>
                                        <w:left w:val="none" w:sz="0" w:space="0" w:color="auto"/>
                                        <w:bottom w:val="none" w:sz="0" w:space="0" w:color="auto"/>
                                        <w:right w:val="none" w:sz="0" w:space="0" w:color="auto"/>
                                      </w:divBdr>
                                      <w:divsChild>
                                        <w:div w:id="724068408">
                                          <w:marLeft w:val="0"/>
                                          <w:marRight w:val="0"/>
                                          <w:marTop w:val="0"/>
                                          <w:marBottom w:val="0"/>
                                          <w:divBdr>
                                            <w:top w:val="none" w:sz="0" w:space="0" w:color="auto"/>
                                            <w:left w:val="none" w:sz="0" w:space="0" w:color="auto"/>
                                            <w:bottom w:val="none" w:sz="0" w:space="0" w:color="auto"/>
                                            <w:right w:val="none" w:sz="0" w:space="0" w:color="auto"/>
                                          </w:divBdr>
                                        </w:div>
                                        <w:div w:id="1519004338">
                                          <w:marLeft w:val="0"/>
                                          <w:marRight w:val="0"/>
                                          <w:marTop w:val="0"/>
                                          <w:marBottom w:val="0"/>
                                          <w:divBdr>
                                            <w:top w:val="none" w:sz="0" w:space="0" w:color="auto"/>
                                            <w:left w:val="none" w:sz="0" w:space="0" w:color="auto"/>
                                            <w:bottom w:val="none" w:sz="0" w:space="0" w:color="auto"/>
                                            <w:right w:val="none" w:sz="0" w:space="0" w:color="auto"/>
                                          </w:divBdr>
                                        </w:div>
                                      </w:divsChild>
                                    </w:div>
                                    <w:div w:id="99642648">
                                      <w:marLeft w:val="0"/>
                                      <w:marRight w:val="0"/>
                                      <w:marTop w:val="0"/>
                                      <w:marBottom w:val="0"/>
                                      <w:divBdr>
                                        <w:top w:val="none" w:sz="0" w:space="0" w:color="auto"/>
                                        <w:left w:val="none" w:sz="0" w:space="0" w:color="auto"/>
                                        <w:bottom w:val="none" w:sz="0" w:space="0" w:color="auto"/>
                                        <w:right w:val="none" w:sz="0" w:space="0" w:color="auto"/>
                                      </w:divBdr>
                                    </w:div>
                                  </w:divsChild>
                                </w:div>
                                <w:div w:id="1621646486">
                                  <w:marLeft w:val="-120"/>
                                  <w:marRight w:val="0"/>
                                  <w:marTop w:val="0"/>
                                  <w:marBottom w:val="0"/>
                                  <w:divBdr>
                                    <w:top w:val="none" w:sz="0" w:space="0" w:color="auto"/>
                                    <w:left w:val="none" w:sz="0" w:space="0" w:color="auto"/>
                                    <w:bottom w:val="none" w:sz="0" w:space="0" w:color="auto"/>
                                    <w:right w:val="none" w:sz="0" w:space="0" w:color="auto"/>
                                  </w:divBdr>
                                  <w:divsChild>
                                    <w:div w:id="129446186">
                                      <w:marLeft w:val="0"/>
                                      <w:marRight w:val="450"/>
                                      <w:marTop w:val="0"/>
                                      <w:marBottom w:val="0"/>
                                      <w:divBdr>
                                        <w:top w:val="none" w:sz="0" w:space="0" w:color="auto"/>
                                        <w:left w:val="none" w:sz="0" w:space="0" w:color="auto"/>
                                        <w:bottom w:val="none" w:sz="0" w:space="0" w:color="auto"/>
                                        <w:right w:val="none" w:sz="0" w:space="0" w:color="auto"/>
                                      </w:divBdr>
                                      <w:divsChild>
                                        <w:div w:id="994450789">
                                          <w:marLeft w:val="0"/>
                                          <w:marRight w:val="0"/>
                                          <w:marTop w:val="0"/>
                                          <w:marBottom w:val="0"/>
                                          <w:divBdr>
                                            <w:top w:val="none" w:sz="0" w:space="0" w:color="auto"/>
                                            <w:left w:val="none" w:sz="0" w:space="0" w:color="auto"/>
                                            <w:bottom w:val="none" w:sz="0" w:space="0" w:color="auto"/>
                                            <w:right w:val="none" w:sz="0" w:space="0" w:color="auto"/>
                                          </w:divBdr>
                                        </w:div>
                                        <w:div w:id="798912844">
                                          <w:marLeft w:val="0"/>
                                          <w:marRight w:val="0"/>
                                          <w:marTop w:val="0"/>
                                          <w:marBottom w:val="0"/>
                                          <w:divBdr>
                                            <w:top w:val="none" w:sz="0" w:space="0" w:color="auto"/>
                                            <w:left w:val="none" w:sz="0" w:space="0" w:color="auto"/>
                                            <w:bottom w:val="none" w:sz="0" w:space="0" w:color="auto"/>
                                            <w:right w:val="none" w:sz="0" w:space="0" w:color="auto"/>
                                          </w:divBdr>
                                        </w:div>
                                      </w:divsChild>
                                    </w:div>
                                    <w:div w:id="613368876">
                                      <w:marLeft w:val="0"/>
                                      <w:marRight w:val="0"/>
                                      <w:marTop w:val="0"/>
                                      <w:marBottom w:val="0"/>
                                      <w:divBdr>
                                        <w:top w:val="none" w:sz="0" w:space="0" w:color="auto"/>
                                        <w:left w:val="none" w:sz="0" w:space="0" w:color="auto"/>
                                        <w:bottom w:val="none" w:sz="0" w:space="0" w:color="auto"/>
                                        <w:right w:val="none" w:sz="0" w:space="0" w:color="auto"/>
                                      </w:divBdr>
                                    </w:div>
                                  </w:divsChild>
                                </w:div>
                                <w:div w:id="1770348560">
                                  <w:marLeft w:val="-120"/>
                                  <w:marRight w:val="0"/>
                                  <w:marTop w:val="0"/>
                                  <w:marBottom w:val="0"/>
                                  <w:divBdr>
                                    <w:top w:val="none" w:sz="0" w:space="0" w:color="auto"/>
                                    <w:left w:val="none" w:sz="0" w:space="0" w:color="auto"/>
                                    <w:bottom w:val="none" w:sz="0" w:space="0" w:color="auto"/>
                                    <w:right w:val="none" w:sz="0" w:space="0" w:color="auto"/>
                                  </w:divBdr>
                                  <w:divsChild>
                                    <w:div w:id="376587713">
                                      <w:marLeft w:val="0"/>
                                      <w:marRight w:val="450"/>
                                      <w:marTop w:val="0"/>
                                      <w:marBottom w:val="0"/>
                                      <w:divBdr>
                                        <w:top w:val="none" w:sz="0" w:space="0" w:color="auto"/>
                                        <w:left w:val="none" w:sz="0" w:space="0" w:color="auto"/>
                                        <w:bottom w:val="none" w:sz="0" w:space="0" w:color="auto"/>
                                        <w:right w:val="none" w:sz="0" w:space="0" w:color="auto"/>
                                      </w:divBdr>
                                      <w:divsChild>
                                        <w:div w:id="139156322">
                                          <w:marLeft w:val="0"/>
                                          <w:marRight w:val="0"/>
                                          <w:marTop w:val="0"/>
                                          <w:marBottom w:val="0"/>
                                          <w:divBdr>
                                            <w:top w:val="none" w:sz="0" w:space="0" w:color="auto"/>
                                            <w:left w:val="none" w:sz="0" w:space="0" w:color="auto"/>
                                            <w:bottom w:val="none" w:sz="0" w:space="0" w:color="auto"/>
                                            <w:right w:val="none" w:sz="0" w:space="0" w:color="auto"/>
                                          </w:divBdr>
                                        </w:div>
                                        <w:div w:id="1503660377">
                                          <w:marLeft w:val="0"/>
                                          <w:marRight w:val="0"/>
                                          <w:marTop w:val="0"/>
                                          <w:marBottom w:val="0"/>
                                          <w:divBdr>
                                            <w:top w:val="none" w:sz="0" w:space="0" w:color="auto"/>
                                            <w:left w:val="none" w:sz="0" w:space="0" w:color="auto"/>
                                            <w:bottom w:val="none" w:sz="0" w:space="0" w:color="auto"/>
                                            <w:right w:val="none" w:sz="0" w:space="0" w:color="auto"/>
                                          </w:divBdr>
                                        </w:div>
                                      </w:divsChild>
                                    </w:div>
                                    <w:div w:id="35890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659872">
                              <w:marLeft w:val="0"/>
                              <w:marRight w:val="0"/>
                              <w:marTop w:val="0"/>
                              <w:marBottom w:val="0"/>
                              <w:divBdr>
                                <w:top w:val="none" w:sz="0" w:space="0" w:color="auto"/>
                                <w:left w:val="none" w:sz="0" w:space="0" w:color="auto"/>
                                <w:bottom w:val="none" w:sz="0" w:space="0" w:color="auto"/>
                                <w:right w:val="none" w:sz="0" w:space="0" w:color="auto"/>
                              </w:divBdr>
                              <w:divsChild>
                                <w:div w:id="1530799079">
                                  <w:marLeft w:val="0"/>
                                  <w:marRight w:val="0"/>
                                  <w:marTop w:val="225"/>
                                  <w:marBottom w:val="225"/>
                                  <w:divBdr>
                                    <w:top w:val="none" w:sz="0" w:space="0" w:color="auto"/>
                                    <w:left w:val="none" w:sz="0" w:space="0" w:color="auto"/>
                                    <w:bottom w:val="none" w:sz="0" w:space="0" w:color="auto"/>
                                    <w:right w:val="none" w:sz="0" w:space="0" w:color="auto"/>
                                  </w:divBdr>
                                  <w:divsChild>
                                    <w:div w:id="1617299085">
                                      <w:marLeft w:val="0"/>
                                      <w:marRight w:val="0"/>
                                      <w:marTop w:val="0"/>
                                      <w:marBottom w:val="60"/>
                                      <w:divBdr>
                                        <w:top w:val="none" w:sz="0" w:space="0" w:color="auto"/>
                                        <w:left w:val="none" w:sz="0" w:space="0" w:color="auto"/>
                                        <w:bottom w:val="none" w:sz="0" w:space="0" w:color="auto"/>
                                        <w:right w:val="none" w:sz="0" w:space="0" w:color="auto"/>
                                      </w:divBdr>
                                    </w:div>
                                  </w:divsChild>
                                </w:div>
                                <w:div w:id="1977182708">
                                  <w:marLeft w:val="-120"/>
                                  <w:marRight w:val="0"/>
                                  <w:marTop w:val="0"/>
                                  <w:marBottom w:val="0"/>
                                  <w:divBdr>
                                    <w:top w:val="none" w:sz="0" w:space="0" w:color="auto"/>
                                    <w:left w:val="none" w:sz="0" w:space="0" w:color="auto"/>
                                    <w:bottom w:val="none" w:sz="0" w:space="0" w:color="auto"/>
                                    <w:right w:val="none" w:sz="0" w:space="0" w:color="auto"/>
                                  </w:divBdr>
                                  <w:divsChild>
                                    <w:div w:id="670528309">
                                      <w:marLeft w:val="0"/>
                                      <w:marRight w:val="450"/>
                                      <w:marTop w:val="0"/>
                                      <w:marBottom w:val="0"/>
                                      <w:divBdr>
                                        <w:top w:val="none" w:sz="0" w:space="0" w:color="auto"/>
                                        <w:left w:val="none" w:sz="0" w:space="0" w:color="auto"/>
                                        <w:bottom w:val="none" w:sz="0" w:space="0" w:color="auto"/>
                                        <w:right w:val="none" w:sz="0" w:space="0" w:color="auto"/>
                                      </w:divBdr>
                                      <w:divsChild>
                                        <w:div w:id="1468861957">
                                          <w:marLeft w:val="0"/>
                                          <w:marRight w:val="0"/>
                                          <w:marTop w:val="0"/>
                                          <w:marBottom w:val="0"/>
                                          <w:divBdr>
                                            <w:top w:val="none" w:sz="0" w:space="0" w:color="auto"/>
                                            <w:left w:val="none" w:sz="0" w:space="0" w:color="auto"/>
                                            <w:bottom w:val="none" w:sz="0" w:space="0" w:color="auto"/>
                                            <w:right w:val="none" w:sz="0" w:space="0" w:color="auto"/>
                                          </w:divBdr>
                                        </w:div>
                                        <w:div w:id="1472987978">
                                          <w:marLeft w:val="0"/>
                                          <w:marRight w:val="0"/>
                                          <w:marTop w:val="0"/>
                                          <w:marBottom w:val="0"/>
                                          <w:divBdr>
                                            <w:top w:val="none" w:sz="0" w:space="0" w:color="auto"/>
                                            <w:left w:val="none" w:sz="0" w:space="0" w:color="auto"/>
                                            <w:bottom w:val="none" w:sz="0" w:space="0" w:color="auto"/>
                                            <w:right w:val="none" w:sz="0" w:space="0" w:color="auto"/>
                                          </w:divBdr>
                                        </w:div>
                                      </w:divsChild>
                                    </w:div>
                                    <w:div w:id="1815564183">
                                      <w:marLeft w:val="0"/>
                                      <w:marRight w:val="0"/>
                                      <w:marTop w:val="0"/>
                                      <w:marBottom w:val="0"/>
                                      <w:divBdr>
                                        <w:top w:val="none" w:sz="0" w:space="0" w:color="auto"/>
                                        <w:left w:val="none" w:sz="0" w:space="0" w:color="auto"/>
                                        <w:bottom w:val="none" w:sz="0" w:space="0" w:color="auto"/>
                                        <w:right w:val="none" w:sz="0" w:space="0" w:color="auto"/>
                                      </w:divBdr>
                                    </w:div>
                                  </w:divsChild>
                                </w:div>
                                <w:div w:id="1924293179">
                                  <w:marLeft w:val="-120"/>
                                  <w:marRight w:val="0"/>
                                  <w:marTop w:val="0"/>
                                  <w:marBottom w:val="0"/>
                                  <w:divBdr>
                                    <w:top w:val="none" w:sz="0" w:space="0" w:color="auto"/>
                                    <w:left w:val="none" w:sz="0" w:space="0" w:color="auto"/>
                                    <w:bottom w:val="none" w:sz="0" w:space="0" w:color="auto"/>
                                    <w:right w:val="none" w:sz="0" w:space="0" w:color="auto"/>
                                  </w:divBdr>
                                  <w:divsChild>
                                    <w:div w:id="1112240801">
                                      <w:marLeft w:val="0"/>
                                      <w:marRight w:val="450"/>
                                      <w:marTop w:val="0"/>
                                      <w:marBottom w:val="0"/>
                                      <w:divBdr>
                                        <w:top w:val="none" w:sz="0" w:space="0" w:color="auto"/>
                                        <w:left w:val="none" w:sz="0" w:space="0" w:color="auto"/>
                                        <w:bottom w:val="none" w:sz="0" w:space="0" w:color="auto"/>
                                        <w:right w:val="none" w:sz="0" w:space="0" w:color="auto"/>
                                      </w:divBdr>
                                      <w:divsChild>
                                        <w:div w:id="1824614863">
                                          <w:marLeft w:val="0"/>
                                          <w:marRight w:val="0"/>
                                          <w:marTop w:val="0"/>
                                          <w:marBottom w:val="0"/>
                                          <w:divBdr>
                                            <w:top w:val="none" w:sz="0" w:space="0" w:color="auto"/>
                                            <w:left w:val="none" w:sz="0" w:space="0" w:color="auto"/>
                                            <w:bottom w:val="none" w:sz="0" w:space="0" w:color="auto"/>
                                            <w:right w:val="none" w:sz="0" w:space="0" w:color="auto"/>
                                          </w:divBdr>
                                        </w:div>
                                        <w:div w:id="1370185263">
                                          <w:marLeft w:val="0"/>
                                          <w:marRight w:val="0"/>
                                          <w:marTop w:val="0"/>
                                          <w:marBottom w:val="0"/>
                                          <w:divBdr>
                                            <w:top w:val="none" w:sz="0" w:space="0" w:color="auto"/>
                                            <w:left w:val="none" w:sz="0" w:space="0" w:color="auto"/>
                                            <w:bottom w:val="none" w:sz="0" w:space="0" w:color="auto"/>
                                            <w:right w:val="none" w:sz="0" w:space="0" w:color="auto"/>
                                          </w:divBdr>
                                        </w:div>
                                      </w:divsChild>
                                    </w:div>
                                    <w:div w:id="1104960538">
                                      <w:marLeft w:val="0"/>
                                      <w:marRight w:val="0"/>
                                      <w:marTop w:val="0"/>
                                      <w:marBottom w:val="0"/>
                                      <w:divBdr>
                                        <w:top w:val="none" w:sz="0" w:space="0" w:color="auto"/>
                                        <w:left w:val="none" w:sz="0" w:space="0" w:color="auto"/>
                                        <w:bottom w:val="none" w:sz="0" w:space="0" w:color="auto"/>
                                        <w:right w:val="none" w:sz="0" w:space="0" w:color="auto"/>
                                      </w:divBdr>
                                    </w:div>
                                  </w:divsChild>
                                </w:div>
                                <w:div w:id="1972133414">
                                  <w:marLeft w:val="-120"/>
                                  <w:marRight w:val="0"/>
                                  <w:marTop w:val="0"/>
                                  <w:marBottom w:val="0"/>
                                  <w:divBdr>
                                    <w:top w:val="none" w:sz="0" w:space="0" w:color="auto"/>
                                    <w:left w:val="none" w:sz="0" w:space="0" w:color="auto"/>
                                    <w:bottom w:val="none" w:sz="0" w:space="0" w:color="auto"/>
                                    <w:right w:val="none" w:sz="0" w:space="0" w:color="auto"/>
                                  </w:divBdr>
                                  <w:divsChild>
                                    <w:div w:id="404299305">
                                      <w:marLeft w:val="0"/>
                                      <w:marRight w:val="450"/>
                                      <w:marTop w:val="0"/>
                                      <w:marBottom w:val="0"/>
                                      <w:divBdr>
                                        <w:top w:val="none" w:sz="0" w:space="0" w:color="auto"/>
                                        <w:left w:val="none" w:sz="0" w:space="0" w:color="auto"/>
                                        <w:bottom w:val="none" w:sz="0" w:space="0" w:color="auto"/>
                                        <w:right w:val="none" w:sz="0" w:space="0" w:color="auto"/>
                                      </w:divBdr>
                                      <w:divsChild>
                                        <w:div w:id="467237575">
                                          <w:marLeft w:val="0"/>
                                          <w:marRight w:val="0"/>
                                          <w:marTop w:val="0"/>
                                          <w:marBottom w:val="0"/>
                                          <w:divBdr>
                                            <w:top w:val="none" w:sz="0" w:space="0" w:color="auto"/>
                                            <w:left w:val="none" w:sz="0" w:space="0" w:color="auto"/>
                                            <w:bottom w:val="none" w:sz="0" w:space="0" w:color="auto"/>
                                            <w:right w:val="none" w:sz="0" w:space="0" w:color="auto"/>
                                          </w:divBdr>
                                        </w:div>
                                        <w:div w:id="1376781316">
                                          <w:marLeft w:val="0"/>
                                          <w:marRight w:val="0"/>
                                          <w:marTop w:val="0"/>
                                          <w:marBottom w:val="0"/>
                                          <w:divBdr>
                                            <w:top w:val="none" w:sz="0" w:space="0" w:color="auto"/>
                                            <w:left w:val="none" w:sz="0" w:space="0" w:color="auto"/>
                                            <w:bottom w:val="none" w:sz="0" w:space="0" w:color="auto"/>
                                            <w:right w:val="none" w:sz="0" w:space="0" w:color="auto"/>
                                          </w:divBdr>
                                        </w:div>
                                      </w:divsChild>
                                    </w:div>
                                    <w:div w:id="557480067">
                                      <w:marLeft w:val="0"/>
                                      <w:marRight w:val="0"/>
                                      <w:marTop w:val="0"/>
                                      <w:marBottom w:val="0"/>
                                      <w:divBdr>
                                        <w:top w:val="none" w:sz="0" w:space="0" w:color="auto"/>
                                        <w:left w:val="none" w:sz="0" w:space="0" w:color="auto"/>
                                        <w:bottom w:val="none" w:sz="0" w:space="0" w:color="auto"/>
                                        <w:right w:val="none" w:sz="0" w:space="0" w:color="auto"/>
                                      </w:divBdr>
                                    </w:div>
                                  </w:divsChild>
                                </w:div>
                                <w:div w:id="1814907533">
                                  <w:marLeft w:val="-120"/>
                                  <w:marRight w:val="0"/>
                                  <w:marTop w:val="0"/>
                                  <w:marBottom w:val="0"/>
                                  <w:divBdr>
                                    <w:top w:val="none" w:sz="0" w:space="0" w:color="auto"/>
                                    <w:left w:val="none" w:sz="0" w:space="0" w:color="auto"/>
                                    <w:bottom w:val="none" w:sz="0" w:space="0" w:color="auto"/>
                                    <w:right w:val="none" w:sz="0" w:space="0" w:color="auto"/>
                                  </w:divBdr>
                                  <w:divsChild>
                                    <w:div w:id="2081101962">
                                      <w:marLeft w:val="0"/>
                                      <w:marRight w:val="450"/>
                                      <w:marTop w:val="0"/>
                                      <w:marBottom w:val="0"/>
                                      <w:divBdr>
                                        <w:top w:val="none" w:sz="0" w:space="0" w:color="auto"/>
                                        <w:left w:val="none" w:sz="0" w:space="0" w:color="auto"/>
                                        <w:bottom w:val="none" w:sz="0" w:space="0" w:color="auto"/>
                                        <w:right w:val="none" w:sz="0" w:space="0" w:color="auto"/>
                                      </w:divBdr>
                                      <w:divsChild>
                                        <w:div w:id="1765297521">
                                          <w:marLeft w:val="0"/>
                                          <w:marRight w:val="0"/>
                                          <w:marTop w:val="0"/>
                                          <w:marBottom w:val="0"/>
                                          <w:divBdr>
                                            <w:top w:val="none" w:sz="0" w:space="0" w:color="auto"/>
                                            <w:left w:val="none" w:sz="0" w:space="0" w:color="auto"/>
                                            <w:bottom w:val="none" w:sz="0" w:space="0" w:color="auto"/>
                                            <w:right w:val="none" w:sz="0" w:space="0" w:color="auto"/>
                                          </w:divBdr>
                                        </w:div>
                                        <w:div w:id="242879308">
                                          <w:marLeft w:val="0"/>
                                          <w:marRight w:val="0"/>
                                          <w:marTop w:val="0"/>
                                          <w:marBottom w:val="0"/>
                                          <w:divBdr>
                                            <w:top w:val="none" w:sz="0" w:space="0" w:color="auto"/>
                                            <w:left w:val="none" w:sz="0" w:space="0" w:color="auto"/>
                                            <w:bottom w:val="none" w:sz="0" w:space="0" w:color="auto"/>
                                            <w:right w:val="none" w:sz="0" w:space="0" w:color="auto"/>
                                          </w:divBdr>
                                        </w:div>
                                      </w:divsChild>
                                    </w:div>
                                    <w:div w:id="2024739927">
                                      <w:marLeft w:val="0"/>
                                      <w:marRight w:val="0"/>
                                      <w:marTop w:val="0"/>
                                      <w:marBottom w:val="0"/>
                                      <w:divBdr>
                                        <w:top w:val="none" w:sz="0" w:space="0" w:color="auto"/>
                                        <w:left w:val="none" w:sz="0" w:space="0" w:color="auto"/>
                                        <w:bottom w:val="none" w:sz="0" w:space="0" w:color="auto"/>
                                        <w:right w:val="none" w:sz="0" w:space="0" w:color="auto"/>
                                      </w:divBdr>
                                    </w:div>
                                  </w:divsChild>
                                </w:div>
                                <w:div w:id="159347720">
                                  <w:marLeft w:val="-120"/>
                                  <w:marRight w:val="0"/>
                                  <w:marTop w:val="0"/>
                                  <w:marBottom w:val="0"/>
                                  <w:divBdr>
                                    <w:top w:val="none" w:sz="0" w:space="0" w:color="auto"/>
                                    <w:left w:val="none" w:sz="0" w:space="0" w:color="auto"/>
                                    <w:bottom w:val="none" w:sz="0" w:space="0" w:color="auto"/>
                                    <w:right w:val="none" w:sz="0" w:space="0" w:color="auto"/>
                                  </w:divBdr>
                                  <w:divsChild>
                                    <w:div w:id="514467660">
                                      <w:marLeft w:val="0"/>
                                      <w:marRight w:val="450"/>
                                      <w:marTop w:val="0"/>
                                      <w:marBottom w:val="0"/>
                                      <w:divBdr>
                                        <w:top w:val="none" w:sz="0" w:space="0" w:color="auto"/>
                                        <w:left w:val="none" w:sz="0" w:space="0" w:color="auto"/>
                                        <w:bottom w:val="none" w:sz="0" w:space="0" w:color="auto"/>
                                        <w:right w:val="none" w:sz="0" w:space="0" w:color="auto"/>
                                      </w:divBdr>
                                      <w:divsChild>
                                        <w:div w:id="572081491">
                                          <w:marLeft w:val="0"/>
                                          <w:marRight w:val="0"/>
                                          <w:marTop w:val="0"/>
                                          <w:marBottom w:val="0"/>
                                          <w:divBdr>
                                            <w:top w:val="none" w:sz="0" w:space="0" w:color="auto"/>
                                            <w:left w:val="none" w:sz="0" w:space="0" w:color="auto"/>
                                            <w:bottom w:val="none" w:sz="0" w:space="0" w:color="auto"/>
                                            <w:right w:val="none" w:sz="0" w:space="0" w:color="auto"/>
                                          </w:divBdr>
                                        </w:div>
                                        <w:div w:id="209341546">
                                          <w:marLeft w:val="0"/>
                                          <w:marRight w:val="0"/>
                                          <w:marTop w:val="0"/>
                                          <w:marBottom w:val="0"/>
                                          <w:divBdr>
                                            <w:top w:val="none" w:sz="0" w:space="0" w:color="auto"/>
                                            <w:left w:val="none" w:sz="0" w:space="0" w:color="auto"/>
                                            <w:bottom w:val="none" w:sz="0" w:space="0" w:color="auto"/>
                                            <w:right w:val="none" w:sz="0" w:space="0" w:color="auto"/>
                                          </w:divBdr>
                                        </w:div>
                                      </w:divsChild>
                                    </w:div>
                                    <w:div w:id="528682098">
                                      <w:marLeft w:val="0"/>
                                      <w:marRight w:val="0"/>
                                      <w:marTop w:val="0"/>
                                      <w:marBottom w:val="0"/>
                                      <w:divBdr>
                                        <w:top w:val="none" w:sz="0" w:space="0" w:color="auto"/>
                                        <w:left w:val="none" w:sz="0" w:space="0" w:color="auto"/>
                                        <w:bottom w:val="none" w:sz="0" w:space="0" w:color="auto"/>
                                        <w:right w:val="none" w:sz="0" w:space="0" w:color="auto"/>
                                      </w:divBdr>
                                    </w:div>
                                  </w:divsChild>
                                </w:div>
                                <w:div w:id="645092909">
                                  <w:marLeft w:val="-120"/>
                                  <w:marRight w:val="0"/>
                                  <w:marTop w:val="0"/>
                                  <w:marBottom w:val="0"/>
                                  <w:divBdr>
                                    <w:top w:val="none" w:sz="0" w:space="0" w:color="auto"/>
                                    <w:left w:val="none" w:sz="0" w:space="0" w:color="auto"/>
                                    <w:bottom w:val="none" w:sz="0" w:space="0" w:color="auto"/>
                                    <w:right w:val="none" w:sz="0" w:space="0" w:color="auto"/>
                                  </w:divBdr>
                                  <w:divsChild>
                                    <w:div w:id="1467352702">
                                      <w:marLeft w:val="0"/>
                                      <w:marRight w:val="450"/>
                                      <w:marTop w:val="0"/>
                                      <w:marBottom w:val="0"/>
                                      <w:divBdr>
                                        <w:top w:val="none" w:sz="0" w:space="0" w:color="auto"/>
                                        <w:left w:val="none" w:sz="0" w:space="0" w:color="auto"/>
                                        <w:bottom w:val="none" w:sz="0" w:space="0" w:color="auto"/>
                                        <w:right w:val="none" w:sz="0" w:space="0" w:color="auto"/>
                                      </w:divBdr>
                                      <w:divsChild>
                                        <w:div w:id="2128313603">
                                          <w:marLeft w:val="0"/>
                                          <w:marRight w:val="0"/>
                                          <w:marTop w:val="0"/>
                                          <w:marBottom w:val="0"/>
                                          <w:divBdr>
                                            <w:top w:val="none" w:sz="0" w:space="0" w:color="auto"/>
                                            <w:left w:val="none" w:sz="0" w:space="0" w:color="auto"/>
                                            <w:bottom w:val="none" w:sz="0" w:space="0" w:color="auto"/>
                                            <w:right w:val="none" w:sz="0" w:space="0" w:color="auto"/>
                                          </w:divBdr>
                                        </w:div>
                                        <w:div w:id="31006064">
                                          <w:marLeft w:val="0"/>
                                          <w:marRight w:val="0"/>
                                          <w:marTop w:val="0"/>
                                          <w:marBottom w:val="0"/>
                                          <w:divBdr>
                                            <w:top w:val="none" w:sz="0" w:space="0" w:color="auto"/>
                                            <w:left w:val="none" w:sz="0" w:space="0" w:color="auto"/>
                                            <w:bottom w:val="none" w:sz="0" w:space="0" w:color="auto"/>
                                            <w:right w:val="none" w:sz="0" w:space="0" w:color="auto"/>
                                          </w:divBdr>
                                        </w:div>
                                      </w:divsChild>
                                    </w:div>
                                    <w:div w:id="115950581">
                                      <w:marLeft w:val="0"/>
                                      <w:marRight w:val="0"/>
                                      <w:marTop w:val="0"/>
                                      <w:marBottom w:val="0"/>
                                      <w:divBdr>
                                        <w:top w:val="none" w:sz="0" w:space="0" w:color="auto"/>
                                        <w:left w:val="none" w:sz="0" w:space="0" w:color="auto"/>
                                        <w:bottom w:val="none" w:sz="0" w:space="0" w:color="auto"/>
                                        <w:right w:val="none" w:sz="0" w:space="0" w:color="auto"/>
                                      </w:divBdr>
                                    </w:div>
                                  </w:divsChild>
                                </w:div>
                                <w:div w:id="1806044160">
                                  <w:marLeft w:val="-120"/>
                                  <w:marRight w:val="0"/>
                                  <w:marTop w:val="0"/>
                                  <w:marBottom w:val="0"/>
                                  <w:divBdr>
                                    <w:top w:val="none" w:sz="0" w:space="0" w:color="auto"/>
                                    <w:left w:val="none" w:sz="0" w:space="0" w:color="auto"/>
                                    <w:bottom w:val="none" w:sz="0" w:space="0" w:color="auto"/>
                                    <w:right w:val="none" w:sz="0" w:space="0" w:color="auto"/>
                                  </w:divBdr>
                                  <w:divsChild>
                                    <w:div w:id="1589534822">
                                      <w:marLeft w:val="0"/>
                                      <w:marRight w:val="450"/>
                                      <w:marTop w:val="0"/>
                                      <w:marBottom w:val="0"/>
                                      <w:divBdr>
                                        <w:top w:val="none" w:sz="0" w:space="0" w:color="auto"/>
                                        <w:left w:val="none" w:sz="0" w:space="0" w:color="auto"/>
                                        <w:bottom w:val="none" w:sz="0" w:space="0" w:color="auto"/>
                                        <w:right w:val="none" w:sz="0" w:space="0" w:color="auto"/>
                                      </w:divBdr>
                                      <w:divsChild>
                                        <w:div w:id="798956216">
                                          <w:marLeft w:val="0"/>
                                          <w:marRight w:val="0"/>
                                          <w:marTop w:val="0"/>
                                          <w:marBottom w:val="0"/>
                                          <w:divBdr>
                                            <w:top w:val="none" w:sz="0" w:space="0" w:color="auto"/>
                                            <w:left w:val="none" w:sz="0" w:space="0" w:color="auto"/>
                                            <w:bottom w:val="none" w:sz="0" w:space="0" w:color="auto"/>
                                            <w:right w:val="none" w:sz="0" w:space="0" w:color="auto"/>
                                          </w:divBdr>
                                        </w:div>
                                        <w:div w:id="113864357">
                                          <w:marLeft w:val="0"/>
                                          <w:marRight w:val="0"/>
                                          <w:marTop w:val="0"/>
                                          <w:marBottom w:val="0"/>
                                          <w:divBdr>
                                            <w:top w:val="none" w:sz="0" w:space="0" w:color="auto"/>
                                            <w:left w:val="none" w:sz="0" w:space="0" w:color="auto"/>
                                            <w:bottom w:val="none" w:sz="0" w:space="0" w:color="auto"/>
                                            <w:right w:val="none" w:sz="0" w:space="0" w:color="auto"/>
                                          </w:divBdr>
                                        </w:div>
                                      </w:divsChild>
                                    </w:div>
                                    <w:div w:id="146861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413520">
                              <w:marLeft w:val="0"/>
                              <w:marRight w:val="0"/>
                              <w:marTop w:val="0"/>
                              <w:marBottom w:val="0"/>
                              <w:divBdr>
                                <w:top w:val="none" w:sz="0" w:space="0" w:color="auto"/>
                                <w:left w:val="none" w:sz="0" w:space="0" w:color="auto"/>
                                <w:bottom w:val="none" w:sz="0" w:space="0" w:color="auto"/>
                                <w:right w:val="none" w:sz="0" w:space="0" w:color="auto"/>
                              </w:divBdr>
                              <w:divsChild>
                                <w:div w:id="1541548475">
                                  <w:marLeft w:val="0"/>
                                  <w:marRight w:val="0"/>
                                  <w:marTop w:val="225"/>
                                  <w:marBottom w:val="225"/>
                                  <w:divBdr>
                                    <w:top w:val="none" w:sz="0" w:space="0" w:color="auto"/>
                                    <w:left w:val="none" w:sz="0" w:space="0" w:color="auto"/>
                                    <w:bottom w:val="none" w:sz="0" w:space="0" w:color="auto"/>
                                    <w:right w:val="none" w:sz="0" w:space="0" w:color="auto"/>
                                  </w:divBdr>
                                  <w:divsChild>
                                    <w:div w:id="456485601">
                                      <w:marLeft w:val="0"/>
                                      <w:marRight w:val="0"/>
                                      <w:marTop w:val="0"/>
                                      <w:marBottom w:val="60"/>
                                      <w:divBdr>
                                        <w:top w:val="none" w:sz="0" w:space="0" w:color="auto"/>
                                        <w:left w:val="none" w:sz="0" w:space="0" w:color="auto"/>
                                        <w:bottom w:val="none" w:sz="0" w:space="0" w:color="auto"/>
                                        <w:right w:val="none" w:sz="0" w:space="0" w:color="auto"/>
                                      </w:divBdr>
                                    </w:div>
                                  </w:divsChild>
                                </w:div>
                                <w:div w:id="1618440554">
                                  <w:marLeft w:val="-120"/>
                                  <w:marRight w:val="0"/>
                                  <w:marTop w:val="0"/>
                                  <w:marBottom w:val="0"/>
                                  <w:divBdr>
                                    <w:top w:val="none" w:sz="0" w:space="0" w:color="auto"/>
                                    <w:left w:val="none" w:sz="0" w:space="0" w:color="auto"/>
                                    <w:bottom w:val="none" w:sz="0" w:space="0" w:color="auto"/>
                                    <w:right w:val="none" w:sz="0" w:space="0" w:color="auto"/>
                                  </w:divBdr>
                                  <w:divsChild>
                                    <w:div w:id="2105298311">
                                      <w:marLeft w:val="0"/>
                                      <w:marRight w:val="450"/>
                                      <w:marTop w:val="0"/>
                                      <w:marBottom w:val="0"/>
                                      <w:divBdr>
                                        <w:top w:val="none" w:sz="0" w:space="0" w:color="auto"/>
                                        <w:left w:val="none" w:sz="0" w:space="0" w:color="auto"/>
                                        <w:bottom w:val="none" w:sz="0" w:space="0" w:color="auto"/>
                                        <w:right w:val="none" w:sz="0" w:space="0" w:color="auto"/>
                                      </w:divBdr>
                                      <w:divsChild>
                                        <w:div w:id="64961493">
                                          <w:marLeft w:val="0"/>
                                          <w:marRight w:val="0"/>
                                          <w:marTop w:val="0"/>
                                          <w:marBottom w:val="0"/>
                                          <w:divBdr>
                                            <w:top w:val="none" w:sz="0" w:space="0" w:color="auto"/>
                                            <w:left w:val="none" w:sz="0" w:space="0" w:color="auto"/>
                                            <w:bottom w:val="none" w:sz="0" w:space="0" w:color="auto"/>
                                            <w:right w:val="none" w:sz="0" w:space="0" w:color="auto"/>
                                          </w:divBdr>
                                        </w:div>
                                        <w:div w:id="58795561">
                                          <w:marLeft w:val="0"/>
                                          <w:marRight w:val="0"/>
                                          <w:marTop w:val="0"/>
                                          <w:marBottom w:val="0"/>
                                          <w:divBdr>
                                            <w:top w:val="none" w:sz="0" w:space="0" w:color="auto"/>
                                            <w:left w:val="none" w:sz="0" w:space="0" w:color="auto"/>
                                            <w:bottom w:val="none" w:sz="0" w:space="0" w:color="auto"/>
                                            <w:right w:val="none" w:sz="0" w:space="0" w:color="auto"/>
                                          </w:divBdr>
                                        </w:div>
                                      </w:divsChild>
                                    </w:div>
                                    <w:div w:id="1631476641">
                                      <w:marLeft w:val="0"/>
                                      <w:marRight w:val="0"/>
                                      <w:marTop w:val="0"/>
                                      <w:marBottom w:val="0"/>
                                      <w:divBdr>
                                        <w:top w:val="none" w:sz="0" w:space="0" w:color="auto"/>
                                        <w:left w:val="none" w:sz="0" w:space="0" w:color="auto"/>
                                        <w:bottom w:val="none" w:sz="0" w:space="0" w:color="auto"/>
                                        <w:right w:val="none" w:sz="0" w:space="0" w:color="auto"/>
                                      </w:divBdr>
                                    </w:div>
                                  </w:divsChild>
                                </w:div>
                                <w:div w:id="360932568">
                                  <w:marLeft w:val="-120"/>
                                  <w:marRight w:val="0"/>
                                  <w:marTop w:val="0"/>
                                  <w:marBottom w:val="0"/>
                                  <w:divBdr>
                                    <w:top w:val="none" w:sz="0" w:space="0" w:color="auto"/>
                                    <w:left w:val="none" w:sz="0" w:space="0" w:color="auto"/>
                                    <w:bottom w:val="none" w:sz="0" w:space="0" w:color="auto"/>
                                    <w:right w:val="none" w:sz="0" w:space="0" w:color="auto"/>
                                  </w:divBdr>
                                  <w:divsChild>
                                    <w:div w:id="1884249172">
                                      <w:marLeft w:val="0"/>
                                      <w:marRight w:val="450"/>
                                      <w:marTop w:val="0"/>
                                      <w:marBottom w:val="0"/>
                                      <w:divBdr>
                                        <w:top w:val="none" w:sz="0" w:space="0" w:color="auto"/>
                                        <w:left w:val="none" w:sz="0" w:space="0" w:color="auto"/>
                                        <w:bottom w:val="none" w:sz="0" w:space="0" w:color="auto"/>
                                        <w:right w:val="none" w:sz="0" w:space="0" w:color="auto"/>
                                      </w:divBdr>
                                      <w:divsChild>
                                        <w:div w:id="409085952">
                                          <w:marLeft w:val="0"/>
                                          <w:marRight w:val="0"/>
                                          <w:marTop w:val="0"/>
                                          <w:marBottom w:val="0"/>
                                          <w:divBdr>
                                            <w:top w:val="none" w:sz="0" w:space="0" w:color="auto"/>
                                            <w:left w:val="none" w:sz="0" w:space="0" w:color="auto"/>
                                            <w:bottom w:val="none" w:sz="0" w:space="0" w:color="auto"/>
                                            <w:right w:val="none" w:sz="0" w:space="0" w:color="auto"/>
                                          </w:divBdr>
                                        </w:div>
                                        <w:div w:id="353459056">
                                          <w:marLeft w:val="0"/>
                                          <w:marRight w:val="0"/>
                                          <w:marTop w:val="0"/>
                                          <w:marBottom w:val="0"/>
                                          <w:divBdr>
                                            <w:top w:val="none" w:sz="0" w:space="0" w:color="auto"/>
                                            <w:left w:val="none" w:sz="0" w:space="0" w:color="auto"/>
                                            <w:bottom w:val="none" w:sz="0" w:space="0" w:color="auto"/>
                                            <w:right w:val="none" w:sz="0" w:space="0" w:color="auto"/>
                                          </w:divBdr>
                                        </w:div>
                                      </w:divsChild>
                                    </w:div>
                                    <w:div w:id="767236859">
                                      <w:marLeft w:val="0"/>
                                      <w:marRight w:val="0"/>
                                      <w:marTop w:val="0"/>
                                      <w:marBottom w:val="0"/>
                                      <w:divBdr>
                                        <w:top w:val="none" w:sz="0" w:space="0" w:color="auto"/>
                                        <w:left w:val="none" w:sz="0" w:space="0" w:color="auto"/>
                                        <w:bottom w:val="none" w:sz="0" w:space="0" w:color="auto"/>
                                        <w:right w:val="none" w:sz="0" w:space="0" w:color="auto"/>
                                      </w:divBdr>
                                    </w:div>
                                  </w:divsChild>
                                </w:div>
                                <w:div w:id="1591545684">
                                  <w:marLeft w:val="-120"/>
                                  <w:marRight w:val="0"/>
                                  <w:marTop w:val="0"/>
                                  <w:marBottom w:val="0"/>
                                  <w:divBdr>
                                    <w:top w:val="none" w:sz="0" w:space="0" w:color="auto"/>
                                    <w:left w:val="none" w:sz="0" w:space="0" w:color="auto"/>
                                    <w:bottom w:val="none" w:sz="0" w:space="0" w:color="auto"/>
                                    <w:right w:val="none" w:sz="0" w:space="0" w:color="auto"/>
                                  </w:divBdr>
                                  <w:divsChild>
                                    <w:div w:id="276179911">
                                      <w:marLeft w:val="0"/>
                                      <w:marRight w:val="450"/>
                                      <w:marTop w:val="0"/>
                                      <w:marBottom w:val="0"/>
                                      <w:divBdr>
                                        <w:top w:val="none" w:sz="0" w:space="0" w:color="auto"/>
                                        <w:left w:val="none" w:sz="0" w:space="0" w:color="auto"/>
                                        <w:bottom w:val="none" w:sz="0" w:space="0" w:color="auto"/>
                                        <w:right w:val="none" w:sz="0" w:space="0" w:color="auto"/>
                                      </w:divBdr>
                                      <w:divsChild>
                                        <w:div w:id="1264455880">
                                          <w:marLeft w:val="0"/>
                                          <w:marRight w:val="0"/>
                                          <w:marTop w:val="0"/>
                                          <w:marBottom w:val="0"/>
                                          <w:divBdr>
                                            <w:top w:val="none" w:sz="0" w:space="0" w:color="auto"/>
                                            <w:left w:val="none" w:sz="0" w:space="0" w:color="auto"/>
                                            <w:bottom w:val="none" w:sz="0" w:space="0" w:color="auto"/>
                                            <w:right w:val="none" w:sz="0" w:space="0" w:color="auto"/>
                                          </w:divBdr>
                                        </w:div>
                                        <w:div w:id="1138916348">
                                          <w:marLeft w:val="0"/>
                                          <w:marRight w:val="0"/>
                                          <w:marTop w:val="0"/>
                                          <w:marBottom w:val="0"/>
                                          <w:divBdr>
                                            <w:top w:val="none" w:sz="0" w:space="0" w:color="auto"/>
                                            <w:left w:val="none" w:sz="0" w:space="0" w:color="auto"/>
                                            <w:bottom w:val="none" w:sz="0" w:space="0" w:color="auto"/>
                                            <w:right w:val="none" w:sz="0" w:space="0" w:color="auto"/>
                                          </w:divBdr>
                                        </w:div>
                                      </w:divsChild>
                                    </w:div>
                                    <w:div w:id="306865645">
                                      <w:marLeft w:val="0"/>
                                      <w:marRight w:val="0"/>
                                      <w:marTop w:val="0"/>
                                      <w:marBottom w:val="0"/>
                                      <w:divBdr>
                                        <w:top w:val="none" w:sz="0" w:space="0" w:color="auto"/>
                                        <w:left w:val="none" w:sz="0" w:space="0" w:color="auto"/>
                                        <w:bottom w:val="none" w:sz="0" w:space="0" w:color="auto"/>
                                        <w:right w:val="none" w:sz="0" w:space="0" w:color="auto"/>
                                      </w:divBdr>
                                    </w:div>
                                  </w:divsChild>
                                </w:div>
                                <w:div w:id="5715951">
                                  <w:marLeft w:val="-120"/>
                                  <w:marRight w:val="0"/>
                                  <w:marTop w:val="0"/>
                                  <w:marBottom w:val="0"/>
                                  <w:divBdr>
                                    <w:top w:val="none" w:sz="0" w:space="0" w:color="auto"/>
                                    <w:left w:val="none" w:sz="0" w:space="0" w:color="auto"/>
                                    <w:bottom w:val="none" w:sz="0" w:space="0" w:color="auto"/>
                                    <w:right w:val="none" w:sz="0" w:space="0" w:color="auto"/>
                                  </w:divBdr>
                                  <w:divsChild>
                                    <w:div w:id="1126464102">
                                      <w:marLeft w:val="0"/>
                                      <w:marRight w:val="450"/>
                                      <w:marTop w:val="0"/>
                                      <w:marBottom w:val="0"/>
                                      <w:divBdr>
                                        <w:top w:val="none" w:sz="0" w:space="0" w:color="auto"/>
                                        <w:left w:val="none" w:sz="0" w:space="0" w:color="auto"/>
                                        <w:bottom w:val="none" w:sz="0" w:space="0" w:color="auto"/>
                                        <w:right w:val="none" w:sz="0" w:space="0" w:color="auto"/>
                                      </w:divBdr>
                                      <w:divsChild>
                                        <w:div w:id="616253747">
                                          <w:marLeft w:val="0"/>
                                          <w:marRight w:val="0"/>
                                          <w:marTop w:val="0"/>
                                          <w:marBottom w:val="0"/>
                                          <w:divBdr>
                                            <w:top w:val="none" w:sz="0" w:space="0" w:color="auto"/>
                                            <w:left w:val="none" w:sz="0" w:space="0" w:color="auto"/>
                                            <w:bottom w:val="none" w:sz="0" w:space="0" w:color="auto"/>
                                            <w:right w:val="none" w:sz="0" w:space="0" w:color="auto"/>
                                          </w:divBdr>
                                        </w:div>
                                        <w:div w:id="1367100747">
                                          <w:marLeft w:val="0"/>
                                          <w:marRight w:val="0"/>
                                          <w:marTop w:val="0"/>
                                          <w:marBottom w:val="0"/>
                                          <w:divBdr>
                                            <w:top w:val="none" w:sz="0" w:space="0" w:color="auto"/>
                                            <w:left w:val="none" w:sz="0" w:space="0" w:color="auto"/>
                                            <w:bottom w:val="none" w:sz="0" w:space="0" w:color="auto"/>
                                            <w:right w:val="none" w:sz="0" w:space="0" w:color="auto"/>
                                          </w:divBdr>
                                        </w:div>
                                      </w:divsChild>
                                    </w:div>
                                    <w:div w:id="1331178662">
                                      <w:marLeft w:val="0"/>
                                      <w:marRight w:val="0"/>
                                      <w:marTop w:val="0"/>
                                      <w:marBottom w:val="0"/>
                                      <w:divBdr>
                                        <w:top w:val="none" w:sz="0" w:space="0" w:color="auto"/>
                                        <w:left w:val="none" w:sz="0" w:space="0" w:color="auto"/>
                                        <w:bottom w:val="none" w:sz="0" w:space="0" w:color="auto"/>
                                        <w:right w:val="none" w:sz="0" w:space="0" w:color="auto"/>
                                      </w:divBdr>
                                    </w:div>
                                  </w:divsChild>
                                </w:div>
                                <w:div w:id="2076464350">
                                  <w:marLeft w:val="-120"/>
                                  <w:marRight w:val="0"/>
                                  <w:marTop w:val="0"/>
                                  <w:marBottom w:val="0"/>
                                  <w:divBdr>
                                    <w:top w:val="none" w:sz="0" w:space="0" w:color="auto"/>
                                    <w:left w:val="none" w:sz="0" w:space="0" w:color="auto"/>
                                    <w:bottom w:val="none" w:sz="0" w:space="0" w:color="auto"/>
                                    <w:right w:val="none" w:sz="0" w:space="0" w:color="auto"/>
                                  </w:divBdr>
                                  <w:divsChild>
                                    <w:div w:id="1627396472">
                                      <w:marLeft w:val="0"/>
                                      <w:marRight w:val="450"/>
                                      <w:marTop w:val="0"/>
                                      <w:marBottom w:val="0"/>
                                      <w:divBdr>
                                        <w:top w:val="none" w:sz="0" w:space="0" w:color="auto"/>
                                        <w:left w:val="none" w:sz="0" w:space="0" w:color="auto"/>
                                        <w:bottom w:val="none" w:sz="0" w:space="0" w:color="auto"/>
                                        <w:right w:val="none" w:sz="0" w:space="0" w:color="auto"/>
                                      </w:divBdr>
                                      <w:divsChild>
                                        <w:div w:id="1778283575">
                                          <w:marLeft w:val="0"/>
                                          <w:marRight w:val="0"/>
                                          <w:marTop w:val="0"/>
                                          <w:marBottom w:val="0"/>
                                          <w:divBdr>
                                            <w:top w:val="none" w:sz="0" w:space="0" w:color="auto"/>
                                            <w:left w:val="none" w:sz="0" w:space="0" w:color="auto"/>
                                            <w:bottom w:val="none" w:sz="0" w:space="0" w:color="auto"/>
                                            <w:right w:val="none" w:sz="0" w:space="0" w:color="auto"/>
                                          </w:divBdr>
                                        </w:div>
                                        <w:div w:id="326707732">
                                          <w:marLeft w:val="0"/>
                                          <w:marRight w:val="0"/>
                                          <w:marTop w:val="0"/>
                                          <w:marBottom w:val="0"/>
                                          <w:divBdr>
                                            <w:top w:val="none" w:sz="0" w:space="0" w:color="auto"/>
                                            <w:left w:val="none" w:sz="0" w:space="0" w:color="auto"/>
                                            <w:bottom w:val="none" w:sz="0" w:space="0" w:color="auto"/>
                                            <w:right w:val="none" w:sz="0" w:space="0" w:color="auto"/>
                                          </w:divBdr>
                                        </w:div>
                                      </w:divsChild>
                                    </w:div>
                                    <w:div w:id="298655366">
                                      <w:marLeft w:val="0"/>
                                      <w:marRight w:val="0"/>
                                      <w:marTop w:val="0"/>
                                      <w:marBottom w:val="0"/>
                                      <w:divBdr>
                                        <w:top w:val="none" w:sz="0" w:space="0" w:color="auto"/>
                                        <w:left w:val="none" w:sz="0" w:space="0" w:color="auto"/>
                                        <w:bottom w:val="none" w:sz="0" w:space="0" w:color="auto"/>
                                        <w:right w:val="none" w:sz="0" w:space="0" w:color="auto"/>
                                      </w:divBdr>
                                    </w:div>
                                  </w:divsChild>
                                </w:div>
                                <w:div w:id="1222523665">
                                  <w:marLeft w:val="-120"/>
                                  <w:marRight w:val="0"/>
                                  <w:marTop w:val="0"/>
                                  <w:marBottom w:val="0"/>
                                  <w:divBdr>
                                    <w:top w:val="none" w:sz="0" w:space="0" w:color="auto"/>
                                    <w:left w:val="none" w:sz="0" w:space="0" w:color="auto"/>
                                    <w:bottom w:val="none" w:sz="0" w:space="0" w:color="auto"/>
                                    <w:right w:val="none" w:sz="0" w:space="0" w:color="auto"/>
                                  </w:divBdr>
                                  <w:divsChild>
                                    <w:div w:id="2138837270">
                                      <w:marLeft w:val="0"/>
                                      <w:marRight w:val="450"/>
                                      <w:marTop w:val="0"/>
                                      <w:marBottom w:val="0"/>
                                      <w:divBdr>
                                        <w:top w:val="none" w:sz="0" w:space="0" w:color="auto"/>
                                        <w:left w:val="none" w:sz="0" w:space="0" w:color="auto"/>
                                        <w:bottom w:val="none" w:sz="0" w:space="0" w:color="auto"/>
                                        <w:right w:val="none" w:sz="0" w:space="0" w:color="auto"/>
                                      </w:divBdr>
                                      <w:divsChild>
                                        <w:div w:id="1651061189">
                                          <w:marLeft w:val="0"/>
                                          <w:marRight w:val="0"/>
                                          <w:marTop w:val="0"/>
                                          <w:marBottom w:val="0"/>
                                          <w:divBdr>
                                            <w:top w:val="none" w:sz="0" w:space="0" w:color="auto"/>
                                            <w:left w:val="none" w:sz="0" w:space="0" w:color="auto"/>
                                            <w:bottom w:val="none" w:sz="0" w:space="0" w:color="auto"/>
                                            <w:right w:val="none" w:sz="0" w:space="0" w:color="auto"/>
                                          </w:divBdr>
                                        </w:div>
                                        <w:div w:id="1540506452">
                                          <w:marLeft w:val="0"/>
                                          <w:marRight w:val="0"/>
                                          <w:marTop w:val="0"/>
                                          <w:marBottom w:val="0"/>
                                          <w:divBdr>
                                            <w:top w:val="none" w:sz="0" w:space="0" w:color="auto"/>
                                            <w:left w:val="none" w:sz="0" w:space="0" w:color="auto"/>
                                            <w:bottom w:val="none" w:sz="0" w:space="0" w:color="auto"/>
                                            <w:right w:val="none" w:sz="0" w:space="0" w:color="auto"/>
                                          </w:divBdr>
                                        </w:div>
                                      </w:divsChild>
                                    </w:div>
                                    <w:div w:id="22875782">
                                      <w:marLeft w:val="0"/>
                                      <w:marRight w:val="0"/>
                                      <w:marTop w:val="0"/>
                                      <w:marBottom w:val="0"/>
                                      <w:divBdr>
                                        <w:top w:val="none" w:sz="0" w:space="0" w:color="auto"/>
                                        <w:left w:val="none" w:sz="0" w:space="0" w:color="auto"/>
                                        <w:bottom w:val="none" w:sz="0" w:space="0" w:color="auto"/>
                                        <w:right w:val="none" w:sz="0" w:space="0" w:color="auto"/>
                                      </w:divBdr>
                                    </w:div>
                                  </w:divsChild>
                                </w:div>
                                <w:div w:id="1289432807">
                                  <w:marLeft w:val="-120"/>
                                  <w:marRight w:val="0"/>
                                  <w:marTop w:val="0"/>
                                  <w:marBottom w:val="0"/>
                                  <w:divBdr>
                                    <w:top w:val="none" w:sz="0" w:space="0" w:color="auto"/>
                                    <w:left w:val="none" w:sz="0" w:space="0" w:color="auto"/>
                                    <w:bottom w:val="none" w:sz="0" w:space="0" w:color="auto"/>
                                    <w:right w:val="none" w:sz="0" w:space="0" w:color="auto"/>
                                  </w:divBdr>
                                  <w:divsChild>
                                    <w:div w:id="525021397">
                                      <w:marLeft w:val="0"/>
                                      <w:marRight w:val="450"/>
                                      <w:marTop w:val="0"/>
                                      <w:marBottom w:val="0"/>
                                      <w:divBdr>
                                        <w:top w:val="none" w:sz="0" w:space="0" w:color="auto"/>
                                        <w:left w:val="none" w:sz="0" w:space="0" w:color="auto"/>
                                        <w:bottom w:val="none" w:sz="0" w:space="0" w:color="auto"/>
                                        <w:right w:val="none" w:sz="0" w:space="0" w:color="auto"/>
                                      </w:divBdr>
                                      <w:divsChild>
                                        <w:div w:id="129981686">
                                          <w:marLeft w:val="0"/>
                                          <w:marRight w:val="0"/>
                                          <w:marTop w:val="0"/>
                                          <w:marBottom w:val="0"/>
                                          <w:divBdr>
                                            <w:top w:val="none" w:sz="0" w:space="0" w:color="auto"/>
                                            <w:left w:val="none" w:sz="0" w:space="0" w:color="auto"/>
                                            <w:bottom w:val="none" w:sz="0" w:space="0" w:color="auto"/>
                                            <w:right w:val="none" w:sz="0" w:space="0" w:color="auto"/>
                                          </w:divBdr>
                                        </w:div>
                                        <w:div w:id="1970476858">
                                          <w:marLeft w:val="0"/>
                                          <w:marRight w:val="0"/>
                                          <w:marTop w:val="0"/>
                                          <w:marBottom w:val="0"/>
                                          <w:divBdr>
                                            <w:top w:val="none" w:sz="0" w:space="0" w:color="auto"/>
                                            <w:left w:val="none" w:sz="0" w:space="0" w:color="auto"/>
                                            <w:bottom w:val="none" w:sz="0" w:space="0" w:color="auto"/>
                                            <w:right w:val="none" w:sz="0" w:space="0" w:color="auto"/>
                                          </w:divBdr>
                                        </w:div>
                                      </w:divsChild>
                                    </w:div>
                                    <w:div w:id="1689914584">
                                      <w:marLeft w:val="0"/>
                                      <w:marRight w:val="0"/>
                                      <w:marTop w:val="0"/>
                                      <w:marBottom w:val="0"/>
                                      <w:divBdr>
                                        <w:top w:val="none" w:sz="0" w:space="0" w:color="auto"/>
                                        <w:left w:val="none" w:sz="0" w:space="0" w:color="auto"/>
                                        <w:bottom w:val="none" w:sz="0" w:space="0" w:color="auto"/>
                                        <w:right w:val="none" w:sz="0" w:space="0" w:color="auto"/>
                                      </w:divBdr>
                                    </w:div>
                                  </w:divsChild>
                                </w:div>
                                <w:div w:id="1916820720">
                                  <w:marLeft w:val="-120"/>
                                  <w:marRight w:val="0"/>
                                  <w:marTop w:val="0"/>
                                  <w:marBottom w:val="0"/>
                                  <w:divBdr>
                                    <w:top w:val="none" w:sz="0" w:space="0" w:color="auto"/>
                                    <w:left w:val="none" w:sz="0" w:space="0" w:color="auto"/>
                                    <w:bottom w:val="none" w:sz="0" w:space="0" w:color="auto"/>
                                    <w:right w:val="none" w:sz="0" w:space="0" w:color="auto"/>
                                  </w:divBdr>
                                  <w:divsChild>
                                    <w:div w:id="1834252195">
                                      <w:marLeft w:val="0"/>
                                      <w:marRight w:val="450"/>
                                      <w:marTop w:val="0"/>
                                      <w:marBottom w:val="0"/>
                                      <w:divBdr>
                                        <w:top w:val="none" w:sz="0" w:space="0" w:color="auto"/>
                                        <w:left w:val="none" w:sz="0" w:space="0" w:color="auto"/>
                                        <w:bottom w:val="none" w:sz="0" w:space="0" w:color="auto"/>
                                        <w:right w:val="none" w:sz="0" w:space="0" w:color="auto"/>
                                      </w:divBdr>
                                      <w:divsChild>
                                        <w:div w:id="1634945553">
                                          <w:marLeft w:val="0"/>
                                          <w:marRight w:val="0"/>
                                          <w:marTop w:val="0"/>
                                          <w:marBottom w:val="0"/>
                                          <w:divBdr>
                                            <w:top w:val="none" w:sz="0" w:space="0" w:color="auto"/>
                                            <w:left w:val="none" w:sz="0" w:space="0" w:color="auto"/>
                                            <w:bottom w:val="none" w:sz="0" w:space="0" w:color="auto"/>
                                            <w:right w:val="none" w:sz="0" w:space="0" w:color="auto"/>
                                          </w:divBdr>
                                        </w:div>
                                        <w:div w:id="214244994">
                                          <w:marLeft w:val="0"/>
                                          <w:marRight w:val="0"/>
                                          <w:marTop w:val="0"/>
                                          <w:marBottom w:val="0"/>
                                          <w:divBdr>
                                            <w:top w:val="none" w:sz="0" w:space="0" w:color="auto"/>
                                            <w:left w:val="none" w:sz="0" w:space="0" w:color="auto"/>
                                            <w:bottom w:val="none" w:sz="0" w:space="0" w:color="auto"/>
                                            <w:right w:val="none" w:sz="0" w:space="0" w:color="auto"/>
                                          </w:divBdr>
                                        </w:div>
                                      </w:divsChild>
                                    </w:div>
                                    <w:div w:id="1591309416">
                                      <w:marLeft w:val="0"/>
                                      <w:marRight w:val="0"/>
                                      <w:marTop w:val="0"/>
                                      <w:marBottom w:val="0"/>
                                      <w:divBdr>
                                        <w:top w:val="none" w:sz="0" w:space="0" w:color="auto"/>
                                        <w:left w:val="none" w:sz="0" w:space="0" w:color="auto"/>
                                        <w:bottom w:val="none" w:sz="0" w:space="0" w:color="auto"/>
                                        <w:right w:val="none" w:sz="0" w:space="0" w:color="auto"/>
                                      </w:divBdr>
                                    </w:div>
                                  </w:divsChild>
                                </w:div>
                                <w:div w:id="638998061">
                                  <w:marLeft w:val="-120"/>
                                  <w:marRight w:val="0"/>
                                  <w:marTop w:val="0"/>
                                  <w:marBottom w:val="0"/>
                                  <w:divBdr>
                                    <w:top w:val="none" w:sz="0" w:space="0" w:color="auto"/>
                                    <w:left w:val="none" w:sz="0" w:space="0" w:color="auto"/>
                                    <w:bottom w:val="none" w:sz="0" w:space="0" w:color="auto"/>
                                    <w:right w:val="none" w:sz="0" w:space="0" w:color="auto"/>
                                  </w:divBdr>
                                  <w:divsChild>
                                    <w:div w:id="1052533962">
                                      <w:marLeft w:val="0"/>
                                      <w:marRight w:val="450"/>
                                      <w:marTop w:val="0"/>
                                      <w:marBottom w:val="0"/>
                                      <w:divBdr>
                                        <w:top w:val="none" w:sz="0" w:space="0" w:color="auto"/>
                                        <w:left w:val="none" w:sz="0" w:space="0" w:color="auto"/>
                                        <w:bottom w:val="none" w:sz="0" w:space="0" w:color="auto"/>
                                        <w:right w:val="none" w:sz="0" w:space="0" w:color="auto"/>
                                      </w:divBdr>
                                      <w:divsChild>
                                        <w:div w:id="2027557001">
                                          <w:marLeft w:val="0"/>
                                          <w:marRight w:val="0"/>
                                          <w:marTop w:val="0"/>
                                          <w:marBottom w:val="0"/>
                                          <w:divBdr>
                                            <w:top w:val="none" w:sz="0" w:space="0" w:color="auto"/>
                                            <w:left w:val="none" w:sz="0" w:space="0" w:color="auto"/>
                                            <w:bottom w:val="none" w:sz="0" w:space="0" w:color="auto"/>
                                            <w:right w:val="none" w:sz="0" w:space="0" w:color="auto"/>
                                          </w:divBdr>
                                        </w:div>
                                        <w:div w:id="1603151002">
                                          <w:marLeft w:val="0"/>
                                          <w:marRight w:val="0"/>
                                          <w:marTop w:val="0"/>
                                          <w:marBottom w:val="0"/>
                                          <w:divBdr>
                                            <w:top w:val="none" w:sz="0" w:space="0" w:color="auto"/>
                                            <w:left w:val="none" w:sz="0" w:space="0" w:color="auto"/>
                                            <w:bottom w:val="none" w:sz="0" w:space="0" w:color="auto"/>
                                            <w:right w:val="none" w:sz="0" w:space="0" w:color="auto"/>
                                          </w:divBdr>
                                        </w:div>
                                      </w:divsChild>
                                    </w:div>
                                    <w:div w:id="795414827">
                                      <w:marLeft w:val="0"/>
                                      <w:marRight w:val="0"/>
                                      <w:marTop w:val="0"/>
                                      <w:marBottom w:val="0"/>
                                      <w:divBdr>
                                        <w:top w:val="none" w:sz="0" w:space="0" w:color="auto"/>
                                        <w:left w:val="none" w:sz="0" w:space="0" w:color="auto"/>
                                        <w:bottom w:val="none" w:sz="0" w:space="0" w:color="auto"/>
                                        <w:right w:val="none" w:sz="0" w:space="0" w:color="auto"/>
                                      </w:divBdr>
                                    </w:div>
                                  </w:divsChild>
                                </w:div>
                                <w:div w:id="638536258">
                                  <w:marLeft w:val="-120"/>
                                  <w:marRight w:val="0"/>
                                  <w:marTop w:val="0"/>
                                  <w:marBottom w:val="0"/>
                                  <w:divBdr>
                                    <w:top w:val="none" w:sz="0" w:space="0" w:color="auto"/>
                                    <w:left w:val="none" w:sz="0" w:space="0" w:color="auto"/>
                                    <w:bottom w:val="none" w:sz="0" w:space="0" w:color="auto"/>
                                    <w:right w:val="none" w:sz="0" w:space="0" w:color="auto"/>
                                  </w:divBdr>
                                  <w:divsChild>
                                    <w:div w:id="1862164153">
                                      <w:marLeft w:val="0"/>
                                      <w:marRight w:val="450"/>
                                      <w:marTop w:val="0"/>
                                      <w:marBottom w:val="0"/>
                                      <w:divBdr>
                                        <w:top w:val="none" w:sz="0" w:space="0" w:color="auto"/>
                                        <w:left w:val="none" w:sz="0" w:space="0" w:color="auto"/>
                                        <w:bottom w:val="none" w:sz="0" w:space="0" w:color="auto"/>
                                        <w:right w:val="none" w:sz="0" w:space="0" w:color="auto"/>
                                      </w:divBdr>
                                      <w:divsChild>
                                        <w:div w:id="400719191">
                                          <w:marLeft w:val="0"/>
                                          <w:marRight w:val="0"/>
                                          <w:marTop w:val="0"/>
                                          <w:marBottom w:val="0"/>
                                          <w:divBdr>
                                            <w:top w:val="none" w:sz="0" w:space="0" w:color="auto"/>
                                            <w:left w:val="none" w:sz="0" w:space="0" w:color="auto"/>
                                            <w:bottom w:val="none" w:sz="0" w:space="0" w:color="auto"/>
                                            <w:right w:val="none" w:sz="0" w:space="0" w:color="auto"/>
                                          </w:divBdr>
                                        </w:div>
                                        <w:div w:id="381248245">
                                          <w:marLeft w:val="0"/>
                                          <w:marRight w:val="0"/>
                                          <w:marTop w:val="0"/>
                                          <w:marBottom w:val="0"/>
                                          <w:divBdr>
                                            <w:top w:val="none" w:sz="0" w:space="0" w:color="auto"/>
                                            <w:left w:val="none" w:sz="0" w:space="0" w:color="auto"/>
                                            <w:bottom w:val="none" w:sz="0" w:space="0" w:color="auto"/>
                                            <w:right w:val="none" w:sz="0" w:space="0" w:color="auto"/>
                                          </w:divBdr>
                                        </w:div>
                                      </w:divsChild>
                                    </w:div>
                                    <w:div w:id="81952271">
                                      <w:marLeft w:val="0"/>
                                      <w:marRight w:val="0"/>
                                      <w:marTop w:val="0"/>
                                      <w:marBottom w:val="0"/>
                                      <w:divBdr>
                                        <w:top w:val="none" w:sz="0" w:space="0" w:color="auto"/>
                                        <w:left w:val="none" w:sz="0" w:space="0" w:color="auto"/>
                                        <w:bottom w:val="none" w:sz="0" w:space="0" w:color="auto"/>
                                        <w:right w:val="none" w:sz="0" w:space="0" w:color="auto"/>
                                      </w:divBdr>
                                    </w:div>
                                  </w:divsChild>
                                </w:div>
                                <w:div w:id="1776945115">
                                  <w:marLeft w:val="-120"/>
                                  <w:marRight w:val="0"/>
                                  <w:marTop w:val="0"/>
                                  <w:marBottom w:val="0"/>
                                  <w:divBdr>
                                    <w:top w:val="none" w:sz="0" w:space="0" w:color="auto"/>
                                    <w:left w:val="none" w:sz="0" w:space="0" w:color="auto"/>
                                    <w:bottom w:val="none" w:sz="0" w:space="0" w:color="auto"/>
                                    <w:right w:val="none" w:sz="0" w:space="0" w:color="auto"/>
                                  </w:divBdr>
                                  <w:divsChild>
                                    <w:div w:id="1649477708">
                                      <w:marLeft w:val="0"/>
                                      <w:marRight w:val="450"/>
                                      <w:marTop w:val="0"/>
                                      <w:marBottom w:val="0"/>
                                      <w:divBdr>
                                        <w:top w:val="none" w:sz="0" w:space="0" w:color="auto"/>
                                        <w:left w:val="none" w:sz="0" w:space="0" w:color="auto"/>
                                        <w:bottom w:val="none" w:sz="0" w:space="0" w:color="auto"/>
                                        <w:right w:val="none" w:sz="0" w:space="0" w:color="auto"/>
                                      </w:divBdr>
                                      <w:divsChild>
                                        <w:div w:id="1468860096">
                                          <w:marLeft w:val="0"/>
                                          <w:marRight w:val="0"/>
                                          <w:marTop w:val="0"/>
                                          <w:marBottom w:val="0"/>
                                          <w:divBdr>
                                            <w:top w:val="none" w:sz="0" w:space="0" w:color="auto"/>
                                            <w:left w:val="none" w:sz="0" w:space="0" w:color="auto"/>
                                            <w:bottom w:val="none" w:sz="0" w:space="0" w:color="auto"/>
                                            <w:right w:val="none" w:sz="0" w:space="0" w:color="auto"/>
                                          </w:divBdr>
                                        </w:div>
                                        <w:div w:id="1515942">
                                          <w:marLeft w:val="0"/>
                                          <w:marRight w:val="0"/>
                                          <w:marTop w:val="0"/>
                                          <w:marBottom w:val="0"/>
                                          <w:divBdr>
                                            <w:top w:val="none" w:sz="0" w:space="0" w:color="auto"/>
                                            <w:left w:val="none" w:sz="0" w:space="0" w:color="auto"/>
                                            <w:bottom w:val="none" w:sz="0" w:space="0" w:color="auto"/>
                                            <w:right w:val="none" w:sz="0" w:space="0" w:color="auto"/>
                                          </w:divBdr>
                                        </w:div>
                                      </w:divsChild>
                                    </w:div>
                                    <w:div w:id="1693526912">
                                      <w:marLeft w:val="0"/>
                                      <w:marRight w:val="0"/>
                                      <w:marTop w:val="0"/>
                                      <w:marBottom w:val="0"/>
                                      <w:divBdr>
                                        <w:top w:val="none" w:sz="0" w:space="0" w:color="auto"/>
                                        <w:left w:val="none" w:sz="0" w:space="0" w:color="auto"/>
                                        <w:bottom w:val="none" w:sz="0" w:space="0" w:color="auto"/>
                                        <w:right w:val="none" w:sz="0" w:space="0" w:color="auto"/>
                                      </w:divBdr>
                                    </w:div>
                                  </w:divsChild>
                                </w:div>
                                <w:div w:id="763263608">
                                  <w:marLeft w:val="-120"/>
                                  <w:marRight w:val="0"/>
                                  <w:marTop w:val="0"/>
                                  <w:marBottom w:val="0"/>
                                  <w:divBdr>
                                    <w:top w:val="none" w:sz="0" w:space="0" w:color="auto"/>
                                    <w:left w:val="none" w:sz="0" w:space="0" w:color="auto"/>
                                    <w:bottom w:val="none" w:sz="0" w:space="0" w:color="auto"/>
                                    <w:right w:val="none" w:sz="0" w:space="0" w:color="auto"/>
                                  </w:divBdr>
                                  <w:divsChild>
                                    <w:div w:id="1330331284">
                                      <w:marLeft w:val="0"/>
                                      <w:marRight w:val="450"/>
                                      <w:marTop w:val="0"/>
                                      <w:marBottom w:val="0"/>
                                      <w:divBdr>
                                        <w:top w:val="none" w:sz="0" w:space="0" w:color="auto"/>
                                        <w:left w:val="none" w:sz="0" w:space="0" w:color="auto"/>
                                        <w:bottom w:val="none" w:sz="0" w:space="0" w:color="auto"/>
                                        <w:right w:val="none" w:sz="0" w:space="0" w:color="auto"/>
                                      </w:divBdr>
                                      <w:divsChild>
                                        <w:div w:id="1942376958">
                                          <w:marLeft w:val="0"/>
                                          <w:marRight w:val="0"/>
                                          <w:marTop w:val="0"/>
                                          <w:marBottom w:val="0"/>
                                          <w:divBdr>
                                            <w:top w:val="none" w:sz="0" w:space="0" w:color="auto"/>
                                            <w:left w:val="none" w:sz="0" w:space="0" w:color="auto"/>
                                            <w:bottom w:val="none" w:sz="0" w:space="0" w:color="auto"/>
                                            <w:right w:val="none" w:sz="0" w:space="0" w:color="auto"/>
                                          </w:divBdr>
                                        </w:div>
                                        <w:div w:id="636761951">
                                          <w:marLeft w:val="0"/>
                                          <w:marRight w:val="0"/>
                                          <w:marTop w:val="0"/>
                                          <w:marBottom w:val="0"/>
                                          <w:divBdr>
                                            <w:top w:val="none" w:sz="0" w:space="0" w:color="auto"/>
                                            <w:left w:val="none" w:sz="0" w:space="0" w:color="auto"/>
                                            <w:bottom w:val="none" w:sz="0" w:space="0" w:color="auto"/>
                                            <w:right w:val="none" w:sz="0" w:space="0" w:color="auto"/>
                                          </w:divBdr>
                                        </w:div>
                                      </w:divsChild>
                                    </w:div>
                                    <w:div w:id="1459837232">
                                      <w:marLeft w:val="0"/>
                                      <w:marRight w:val="0"/>
                                      <w:marTop w:val="0"/>
                                      <w:marBottom w:val="0"/>
                                      <w:divBdr>
                                        <w:top w:val="none" w:sz="0" w:space="0" w:color="auto"/>
                                        <w:left w:val="none" w:sz="0" w:space="0" w:color="auto"/>
                                        <w:bottom w:val="none" w:sz="0" w:space="0" w:color="auto"/>
                                        <w:right w:val="none" w:sz="0" w:space="0" w:color="auto"/>
                                      </w:divBdr>
                                    </w:div>
                                  </w:divsChild>
                                </w:div>
                                <w:div w:id="1462572764">
                                  <w:marLeft w:val="-120"/>
                                  <w:marRight w:val="0"/>
                                  <w:marTop w:val="0"/>
                                  <w:marBottom w:val="0"/>
                                  <w:divBdr>
                                    <w:top w:val="none" w:sz="0" w:space="0" w:color="auto"/>
                                    <w:left w:val="none" w:sz="0" w:space="0" w:color="auto"/>
                                    <w:bottom w:val="none" w:sz="0" w:space="0" w:color="auto"/>
                                    <w:right w:val="none" w:sz="0" w:space="0" w:color="auto"/>
                                  </w:divBdr>
                                  <w:divsChild>
                                    <w:div w:id="16933380">
                                      <w:marLeft w:val="0"/>
                                      <w:marRight w:val="450"/>
                                      <w:marTop w:val="0"/>
                                      <w:marBottom w:val="0"/>
                                      <w:divBdr>
                                        <w:top w:val="none" w:sz="0" w:space="0" w:color="auto"/>
                                        <w:left w:val="none" w:sz="0" w:space="0" w:color="auto"/>
                                        <w:bottom w:val="none" w:sz="0" w:space="0" w:color="auto"/>
                                        <w:right w:val="none" w:sz="0" w:space="0" w:color="auto"/>
                                      </w:divBdr>
                                      <w:divsChild>
                                        <w:div w:id="78329217">
                                          <w:marLeft w:val="0"/>
                                          <w:marRight w:val="0"/>
                                          <w:marTop w:val="0"/>
                                          <w:marBottom w:val="0"/>
                                          <w:divBdr>
                                            <w:top w:val="none" w:sz="0" w:space="0" w:color="auto"/>
                                            <w:left w:val="none" w:sz="0" w:space="0" w:color="auto"/>
                                            <w:bottom w:val="none" w:sz="0" w:space="0" w:color="auto"/>
                                            <w:right w:val="none" w:sz="0" w:space="0" w:color="auto"/>
                                          </w:divBdr>
                                        </w:div>
                                        <w:div w:id="523249006">
                                          <w:marLeft w:val="0"/>
                                          <w:marRight w:val="0"/>
                                          <w:marTop w:val="0"/>
                                          <w:marBottom w:val="0"/>
                                          <w:divBdr>
                                            <w:top w:val="none" w:sz="0" w:space="0" w:color="auto"/>
                                            <w:left w:val="none" w:sz="0" w:space="0" w:color="auto"/>
                                            <w:bottom w:val="none" w:sz="0" w:space="0" w:color="auto"/>
                                            <w:right w:val="none" w:sz="0" w:space="0" w:color="auto"/>
                                          </w:divBdr>
                                        </w:div>
                                      </w:divsChild>
                                    </w:div>
                                    <w:div w:id="1562865948">
                                      <w:marLeft w:val="0"/>
                                      <w:marRight w:val="0"/>
                                      <w:marTop w:val="0"/>
                                      <w:marBottom w:val="0"/>
                                      <w:divBdr>
                                        <w:top w:val="none" w:sz="0" w:space="0" w:color="auto"/>
                                        <w:left w:val="none" w:sz="0" w:space="0" w:color="auto"/>
                                        <w:bottom w:val="none" w:sz="0" w:space="0" w:color="auto"/>
                                        <w:right w:val="none" w:sz="0" w:space="0" w:color="auto"/>
                                      </w:divBdr>
                                    </w:div>
                                  </w:divsChild>
                                </w:div>
                                <w:div w:id="758913206">
                                  <w:marLeft w:val="-120"/>
                                  <w:marRight w:val="0"/>
                                  <w:marTop w:val="0"/>
                                  <w:marBottom w:val="0"/>
                                  <w:divBdr>
                                    <w:top w:val="none" w:sz="0" w:space="0" w:color="auto"/>
                                    <w:left w:val="none" w:sz="0" w:space="0" w:color="auto"/>
                                    <w:bottom w:val="none" w:sz="0" w:space="0" w:color="auto"/>
                                    <w:right w:val="none" w:sz="0" w:space="0" w:color="auto"/>
                                  </w:divBdr>
                                  <w:divsChild>
                                    <w:div w:id="778530998">
                                      <w:marLeft w:val="0"/>
                                      <w:marRight w:val="450"/>
                                      <w:marTop w:val="0"/>
                                      <w:marBottom w:val="0"/>
                                      <w:divBdr>
                                        <w:top w:val="none" w:sz="0" w:space="0" w:color="auto"/>
                                        <w:left w:val="none" w:sz="0" w:space="0" w:color="auto"/>
                                        <w:bottom w:val="none" w:sz="0" w:space="0" w:color="auto"/>
                                        <w:right w:val="none" w:sz="0" w:space="0" w:color="auto"/>
                                      </w:divBdr>
                                      <w:divsChild>
                                        <w:div w:id="20323523">
                                          <w:marLeft w:val="0"/>
                                          <w:marRight w:val="0"/>
                                          <w:marTop w:val="0"/>
                                          <w:marBottom w:val="0"/>
                                          <w:divBdr>
                                            <w:top w:val="none" w:sz="0" w:space="0" w:color="auto"/>
                                            <w:left w:val="none" w:sz="0" w:space="0" w:color="auto"/>
                                            <w:bottom w:val="none" w:sz="0" w:space="0" w:color="auto"/>
                                            <w:right w:val="none" w:sz="0" w:space="0" w:color="auto"/>
                                          </w:divBdr>
                                        </w:div>
                                        <w:div w:id="2010398489">
                                          <w:marLeft w:val="0"/>
                                          <w:marRight w:val="0"/>
                                          <w:marTop w:val="0"/>
                                          <w:marBottom w:val="0"/>
                                          <w:divBdr>
                                            <w:top w:val="none" w:sz="0" w:space="0" w:color="auto"/>
                                            <w:left w:val="none" w:sz="0" w:space="0" w:color="auto"/>
                                            <w:bottom w:val="none" w:sz="0" w:space="0" w:color="auto"/>
                                            <w:right w:val="none" w:sz="0" w:space="0" w:color="auto"/>
                                          </w:divBdr>
                                        </w:div>
                                      </w:divsChild>
                                    </w:div>
                                    <w:div w:id="558785534">
                                      <w:marLeft w:val="0"/>
                                      <w:marRight w:val="0"/>
                                      <w:marTop w:val="0"/>
                                      <w:marBottom w:val="0"/>
                                      <w:divBdr>
                                        <w:top w:val="none" w:sz="0" w:space="0" w:color="auto"/>
                                        <w:left w:val="none" w:sz="0" w:space="0" w:color="auto"/>
                                        <w:bottom w:val="none" w:sz="0" w:space="0" w:color="auto"/>
                                        <w:right w:val="none" w:sz="0" w:space="0" w:color="auto"/>
                                      </w:divBdr>
                                    </w:div>
                                  </w:divsChild>
                                </w:div>
                                <w:div w:id="1213152681">
                                  <w:marLeft w:val="-120"/>
                                  <w:marRight w:val="0"/>
                                  <w:marTop w:val="0"/>
                                  <w:marBottom w:val="0"/>
                                  <w:divBdr>
                                    <w:top w:val="none" w:sz="0" w:space="0" w:color="auto"/>
                                    <w:left w:val="none" w:sz="0" w:space="0" w:color="auto"/>
                                    <w:bottom w:val="none" w:sz="0" w:space="0" w:color="auto"/>
                                    <w:right w:val="none" w:sz="0" w:space="0" w:color="auto"/>
                                  </w:divBdr>
                                  <w:divsChild>
                                    <w:div w:id="952857472">
                                      <w:marLeft w:val="0"/>
                                      <w:marRight w:val="450"/>
                                      <w:marTop w:val="0"/>
                                      <w:marBottom w:val="0"/>
                                      <w:divBdr>
                                        <w:top w:val="none" w:sz="0" w:space="0" w:color="auto"/>
                                        <w:left w:val="none" w:sz="0" w:space="0" w:color="auto"/>
                                        <w:bottom w:val="none" w:sz="0" w:space="0" w:color="auto"/>
                                        <w:right w:val="none" w:sz="0" w:space="0" w:color="auto"/>
                                      </w:divBdr>
                                      <w:divsChild>
                                        <w:div w:id="2109227978">
                                          <w:marLeft w:val="0"/>
                                          <w:marRight w:val="0"/>
                                          <w:marTop w:val="0"/>
                                          <w:marBottom w:val="0"/>
                                          <w:divBdr>
                                            <w:top w:val="none" w:sz="0" w:space="0" w:color="auto"/>
                                            <w:left w:val="none" w:sz="0" w:space="0" w:color="auto"/>
                                            <w:bottom w:val="none" w:sz="0" w:space="0" w:color="auto"/>
                                            <w:right w:val="none" w:sz="0" w:space="0" w:color="auto"/>
                                          </w:divBdr>
                                        </w:div>
                                        <w:div w:id="953900770">
                                          <w:marLeft w:val="0"/>
                                          <w:marRight w:val="0"/>
                                          <w:marTop w:val="0"/>
                                          <w:marBottom w:val="0"/>
                                          <w:divBdr>
                                            <w:top w:val="none" w:sz="0" w:space="0" w:color="auto"/>
                                            <w:left w:val="none" w:sz="0" w:space="0" w:color="auto"/>
                                            <w:bottom w:val="none" w:sz="0" w:space="0" w:color="auto"/>
                                            <w:right w:val="none" w:sz="0" w:space="0" w:color="auto"/>
                                          </w:divBdr>
                                        </w:div>
                                      </w:divsChild>
                                    </w:div>
                                    <w:div w:id="598220751">
                                      <w:marLeft w:val="0"/>
                                      <w:marRight w:val="0"/>
                                      <w:marTop w:val="0"/>
                                      <w:marBottom w:val="0"/>
                                      <w:divBdr>
                                        <w:top w:val="none" w:sz="0" w:space="0" w:color="auto"/>
                                        <w:left w:val="none" w:sz="0" w:space="0" w:color="auto"/>
                                        <w:bottom w:val="none" w:sz="0" w:space="0" w:color="auto"/>
                                        <w:right w:val="none" w:sz="0" w:space="0" w:color="auto"/>
                                      </w:divBdr>
                                    </w:div>
                                  </w:divsChild>
                                </w:div>
                                <w:div w:id="2030176417">
                                  <w:marLeft w:val="-120"/>
                                  <w:marRight w:val="0"/>
                                  <w:marTop w:val="0"/>
                                  <w:marBottom w:val="0"/>
                                  <w:divBdr>
                                    <w:top w:val="none" w:sz="0" w:space="0" w:color="auto"/>
                                    <w:left w:val="none" w:sz="0" w:space="0" w:color="auto"/>
                                    <w:bottom w:val="none" w:sz="0" w:space="0" w:color="auto"/>
                                    <w:right w:val="none" w:sz="0" w:space="0" w:color="auto"/>
                                  </w:divBdr>
                                  <w:divsChild>
                                    <w:div w:id="1952349178">
                                      <w:marLeft w:val="0"/>
                                      <w:marRight w:val="450"/>
                                      <w:marTop w:val="0"/>
                                      <w:marBottom w:val="0"/>
                                      <w:divBdr>
                                        <w:top w:val="none" w:sz="0" w:space="0" w:color="auto"/>
                                        <w:left w:val="none" w:sz="0" w:space="0" w:color="auto"/>
                                        <w:bottom w:val="none" w:sz="0" w:space="0" w:color="auto"/>
                                        <w:right w:val="none" w:sz="0" w:space="0" w:color="auto"/>
                                      </w:divBdr>
                                      <w:divsChild>
                                        <w:div w:id="594024390">
                                          <w:marLeft w:val="0"/>
                                          <w:marRight w:val="0"/>
                                          <w:marTop w:val="0"/>
                                          <w:marBottom w:val="0"/>
                                          <w:divBdr>
                                            <w:top w:val="none" w:sz="0" w:space="0" w:color="auto"/>
                                            <w:left w:val="none" w:sz="0" w:space="0" w:color="auto"/>
                                            <w:bottom w:val="none" w:sz="0" w:space="0" w:color="auto"/>
                                            <w:right w:val="none" w:sz="0" w:space="0" w:color="auto"/>
                                          </w:divBdr>
                                        </w:div>
                                        <w:div w:id="141045946">
                                          <w:marLeft w:val="0"/>
                                          <w:marRight w:val="0"/>
                                          <w:marTop w:val="0"/>
                                          <w:marBottom w:val="0"/>
                                          <w:divBdr>
                                            <w:top w:val="none" w:sz="0" w:space="0" w:color="auto"/>
                                            <w:left w:val="none" w:sz="0" w:space="0" w:color="auto"/>
                                            <w:bottom w:val="none" w:sz="0" w:space="0" w:color="auto"/>
                                            <w:right w:val="none" w:sz="0" w:space="0" w:color="auto"/>
                                          </w:divBdr>
                                        </w:div>
                                      </w:divsChild>
                                    </w:div>
                                    <w:div w:id="1657764045">
                                      <w:marLeft w:val="0"/>
                                      <w:marRight w:val="0"/>
                                      <w:marTop w:val="0"/>
                                      <w:marBottom w:val="0"/>
                                      <w:divBdr>
                                        <w:top w:val="none" w:sz="0" w:space="0" w:color="auto"/>
                                        <w:left w:val="none" w:sz="0" w:space="0" w:color="auto"/>
                                        <w:bottom w:val="none" w:sz="0" w:space="0" w:color="auto"/>
                                        <w:right w:val="none" w:sz="0" w:space="0" w:color="auto"/>
                                      </w:divBdr>
                                    </w:div>
                                  </w:divsChild>
                                </w:div>
                                <w:div w:id="414060300">
                                  <w:marLeft w:val="-120"/>
                                  <w:marRight w:val="0"/>
                                  <w:marTop w:val="0"/>
                                  <w:marBottom w:val="0"/>
                                  <w:divBdr>
                                    <w:top w:val="none" w:sz="0" w:space="0" w:color="auto"/>
                                    <w:left w:val="none" w:sz="0" w:space="0" w:color="auto"/>
                                    <w:bottom w:val="none" w:sz="0" w:space="0" w:color="auto"/>
                                    <w:right w:val="none" w:sz="0" w:space="0" w:color="auto"/>
                                  </w:divBdr>
                                  <w:divsChild>
                                    <w:div w:id="1930887992">
                                      <w:marLeft w:val="0"/>
                                      <w:marRight w:val="450"/>
                                      <w:marTop w:val="0"/>
                                      <w:marBottom w:val="0"/>
                                      <w:divBdr>
                                        <w:top w:val="none" w:sz="0" w:space="0" w:color="auto"/>
                                        <w:left w:val="none" w:sz="0" w:space="0" w:color="auto"/>
                                        <w:bottom w:val="none" w:sz="0" w:space="0" w:color="auto"/>
                                        <w:right w:val="none" w:sz="0" w:space="0" w:color="auto"/>
                                      </w:divBdr>
                                      <w:divsChild>
                                        <w:div w:id="357967890">
                                          <w:marLeft w:val="0"/>
                                          <w:marRight w:val="0"/>
                                          <w:marTop w:val="0"/>
                                          <w:marBottom w:val="0"/>
                                          <w:divBdr>
                                            <w:top w:val="none" w:sz="0" w:space="0" w:color="auto"/>
                                            <w:left w:val="none" w:sz="0" w:space="0" w:color="auto"/>
                                            <w:bottom w:val="none" w:sz="0" w:space="0" w:color="auto"/>
                                            <w:right w:val="none" w:sz="0" w:space="0" w:color="auto"/>
                                          </w:divBdr>
                                        </w:div>
                                        <w:div w:id="1073552792">
                                          <w:marLeft w:val="0"/>
                                          <w:marRight w:val="0"/>
                                          <w:marTop w:val="0"/>
                                          <w:marBottom w:val="0"/>
                                          <w:divBdr>
                                            <w:top w:val="none" w:sz="0" w:space="0" w:color="auto"/>
                                            <w:left w:val="none" w:sz="0" w:space="0" w:color="auto"/>
                                            <w:bottom w:val="none" w:sz="0" w:space="0" w:color="auto"/>
                                            <w:right w:val="none" w:sz="0" w:space="0" w:color="auto"/>
                                          </w:divBdr>
                                        </w:div>
                                      </w:divsChild>
                                    </w:div>
                                    <w:div w:id="1920868698">
                                      <w:marLeft w:val="0"/>
                                      <w:marRight w:val="0"/>
                                      <w:marTop w:val="0"/>
                                      <w:marBottom w:val="0"/>
                                      <w:divBdr>
                                        <w:top w:val="none" w:sz="0" w:space="0" w:color="auto"/>
                                        <w:left w:val="none" w:sz="0" w:space="0" w:color="auto"/>
                                        <w:bottom w:val="none" w:sz="0" w:space="0" w:color="auto"/>
                                        <w:right w:val="none" w:sz="0" w:space="0" w:color="auto"/>
                                      </w:divBdr>
                                    </w:div>
                                  </w:divsChild>
                                </w:div>
                                <w:div w:id="111755716">
                                  <w:marLeft w:val="-120"/>
                                  <w:marRight w:val="0"/>
                                  <w:marTop w:val="0"/>
                                  <w:marBottom w:val="0"/>
                                  <w:divBdr>
                                    <w:top w:val="none" w:sz="0" w:space="0" w:color="auto"/>
                                    <w:left w:val="none" w:sz="0" w:space="0" w:color="auto"/>
                                    <w:bottom w:val="none" w:sz="0" w:space="0" w:color="auto"/>
                                    <w:right w:val="none" w:sz="0" w:space="0" w:color="auto"/>
                                  </w:divBdr>
                                  <w:divsChild>
                                    <w:div w:id="2012372944">
                                      <w:marLeft w:val="0"/>
                                      <w:marRight w:val="450"/>
                                      <w:marTop w:val="0"/>
                                      <w:marBottom w:val="0"/>
                                      <w:divBdr>
                                        <w:top w:val="none" w:sz="0" w:space="0" w:color="auto"/>
                                        <w:left w:val="none" w:sz="0" w:space="0" w:color="auto"/>
                                        <w:bottom w:val="none" w:sz="0" w:space="0" w:color="auto"/>
                                        <w:right w:val="none" w:sz="0" w:space="0" w:color="auto"/>
                                      </w:divBdr>
                                      <w:divsChild>
                                        <w:div w:id="1163275957">
                                          <w:marLeft w:val="0"/>
                                          <w:marRight w:val="0"/>
                                          <w:marTop w:val="0"/>
                                          <w:marBottom w:val="0"/>
                                          <w:divBdr>
                                            <w:top w:val="none" w:sz="0" w:space="0" w:color="auto"/>
                                            <w:left w:val="none" w:sz="0" w:space="0" w:color="auto"/>
                                            <w:bottom w:val="none" w:sz="0" w:space="0" w:color="auto"/>
                                            <w:right w:val="none" w:sz="0" w:space="0" w:color="auto"/>
                                          </w:divBdr>
                                        </w:div>
                                        <w:div w:id="1534881476">
                                          <w:marLeft w:val="0"/>
                                          <w:marRight w:val="0"/>
                                          <w:marTop w:val="0"/>
                                          <w:marBottom w:val="0"/>
                                          <w:divBdr>
                                            <w:top w:val="none" w:sz="0" w:space="0" w:color="auto"/>
                                            <w:left w:val="none" w:sz="0" w:space="0" w:color="auto"/>
                                            <w:bottom w:val="none" w:sz="0" w:space="0" w:color="auto"/>
                                            <w:right w:val="none" w:sz="0" w:space="0" w:color="auto"/>
                                          </w:divBdr>
                                        </w:div>
                                      </w:divsChild>
                                    </w:div>
                                    <w:div w:id="1225943601">
                                      <w:marLeft w:val="0"/>
                                      <w:marRight w:val="0"/>
                                      <w:marTop w:val="0"/>
                                      <w:marBottom w:val="0"/>
                                      <w:divBdr>
                                        <w:top w:val="none" w:sz="0" w:space="0" w:color="auto"/>
                                        <w:left w:val="none" w:sz="0" w:space="0" w:color="auto"/>
                                        <w:bottom w:val="none" w:sz="0" w:space="0" w:color="auto"/>
                                        <w:right w:val="none" w:sz="0" w:space="0" w:color="auto"/>
                                      </w:divBdr>
                                    </w:div>
                                  </w:divsChild>
                                </w:div>
                                <w:div w:id="755245340">
                                  <w:marLeft w:val="-120"/>
                                  <w:marRight w:val="0"/>
                                  <w:marTop w:val="0"/>
                                  <w:marBottom w:val="0"/>
                                  <w:divBdr>
                                    <w:top w:val="none" w:sz="0" w:space="0" w:color="auto"/>
                                    <w:left w:val="none" w:sz="0" w:space="0" w:color="auto"/>
                                    <w:bottom w:val="none" w:sz="0" w:space="0" w:color="auto"/>
                                    <w:right w:val="none" w:sz="0" w:space="0" w:color="auto"/>
                                  </w:divBdr>
                                  <w:divsChild>
                                    <w:div w:id="449323388">
                                      <w:marLeft w:val="0"/>
                                      <w:marRight w:val="450"/>
                                      <w:marTop w:val="0"/>
                                      <w:marBottom w:val="0"/>
                                      <w:divBdr>
                                        <w:top w:val="none" w:sz="0" w:space="0" w:color="auto"/>
                                        <w:left w:val="none" w:sz="0" w:space="0" w:color="auto"/>
                                        <w:bottom w:val="none" w:sz="0" w:space="0" w:color="auto"/>
                                        <w:right w:val="none" w:sz="0" w:space="0" w:color="auto"/>
                                      </w:divBdr>
                                      <w:divsChild>
                                        <w:div w:id="307176466">
                                          <w:marLeft w:val="0"/>
                                          <w:marRight w:val="0"/>
                                          <w:marTop w:val="0"/>
                                          <w:marBottom w:val="0"/>
                                          <w:divBdr>
                                            <w:top w:val="none" w:sz="0" w:space="0" w:color="auto"/>
                                            <w:left w:val="none" w:sz="0" w:space="0" w:color="auto"/>
                                            <w:bottom w:val="none" w:sz="0" w:space="0" w:color="auto"/>
                                            <w:right w:val="none" w:sz="0" w:space="0" w:color="auto"/>
                                          </w:divBdr>
                                        </w:div>
                                        <w:div w:id="1256863165">
                                          <w:marLeft w:val="0"/>
                                          <w:marRight w:val="0"/>
                                          <w:marTop w:val="0"/>
                                          <w:marBottom w:val="0"/>
                                          <w:divBdr>
                                            <w:top w:val="none" w:sz="0" w:space="0" w:color="auto"/>
                                            <w:left w:val="none" w:sz="0" w:space="0" w:color="auto"/>
                                            <w:bottom w:val="none" w:sz="0" w:space="0" w:color="auto"/>
                                            <w:right w:val="none" w:sz="0" w:space="0" w:color="auto"/>
                                          </w:divBdr>
                                        </w:div>
                                      </w:divsChild>
                                    </w:div>
                                    <w:div w:id="364869545">
                                      <w:marLeft w:val="0"/>
                                      <w:marRight w:val="0"/>
                                      <w:marTop w:val="0"/>
                                      <w:marBottom w:val="0"/>
                                      <w:divBdr>
                                        <w:top w:val="none" w:sz="0" w:space="0" w:color="auto"/>
                                        <w:left w:val="none" w:sz="0" w:space="0" w:color="auto"/>
                                        <w:bottom w:val="none" w:sz="0" w:space="0" w:color="auto"/>
                                        <w:right w:val="none" w:sz="0" w:space="0" w:color="auto"/>
                                      </w:divBdr>
                                    </w:div>
                                  </w:divsChild>
                                </w:div>
                                <w:div w:id="1435322454">
                                  <w:marLeft w:val="-120"/>
                                  <w:marRight w:val="0"/>
                                  <w:marTop w:val="0"/>
                                  <w:marBottom w:val="0"/>
                                  <w:divBdr>
                                    <w:top w:val="none" w:sz="0" w:space="0" w:color="auto"/>
                                    <w:left w:val="none" w:sz="0" w:space="0" w:color="auto"/>
                                    <w:bottom w:val="none" w:sz="0" w:space="0" w:color="auto"/>
                                    <w:right w:val="none" w:sz="0" w:space="0" w:color="auto"/>
                                  </w:divBdr>
                                  <w:divsChild>
                                    <w:div w:id="1200701083">
                                      <w:marLeft w:val="0"/>
                                      <w:marRight w:val="450"/>
                                      <w:marTop w:val="0"/>
                                      <w:marBottom w:val="0"/>
                                      <w:divBdr>
                                        <w:top w:val="none" w:sz="0" w:space="0" w:color="auto"/>
                                        <w:left w:val="none" w:sz="0" w:space="0" w:color="auto"/>
                                        <w:bottom w:val="none" w:sz="0" w:space="0" w:color="auto"/>
                                        <w:right w:val="none" w:sz="0" w:space="0" w:color="auto"/>
                                      </w:divBdr>
                                      <w:divsChild>
                                        <w:div w:id="1033699625">
                                          <w:marLeft w:val="0"/>
                                          <w:marRight w:val="0"/>
                                          <w:marTop w:val="0"/>
                                          <w:marBottom w:val="0"/>
                                          <w:divBdr>
                                            <w:top w:val="none" w:sz="0" w:space="0" w:color="auto"/>
                                            <w:left w:val="none" w:sz="0" w:space="0" w:color="auto"/>
                                            <w:bottom w:val="none" w:sz="0" w:space="0" w:color="auto"/>
                                            <w:right w:val="none" w:sz="0" w:space="0" w:color="auto"/>
                                          </w:divBdr>
                                        </w:div>
                                        <w:div w:id="46687287">
                                          <w:marLeft w:val="0"/>
                                          <w:marRight w:val="0"/>
                                          <w:marTop w:val="0"/>
                                          <w:marBottom w:val="0"/>
                                          <w:divBdr>
                                            <w:top w:val="none" w:sz="0" w:space="0" w:color="auto"/>
                                            <w:left w:val="none" w:sz="0" w:space="0" w:color="auto"/>
                                            <w:bottom w:val="none" w:sz="0" w:space="0" w:color="auto"/>
                                            <w:right w:val="none" w:sz="0" w:space="0" w:color="auto"/>
                                          </w:divBdr>
                                        </w:div>
                                      </w:divsChild>
                                    </w:div>
                                    <w:div w:id="148781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984875">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609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Data" Target="diagrams/data1.xml"/><Relationship Id="rId4" Type="http://schemas.microsoft.com/office/2007/relationships/stylesWithEffects" Target="stylesWithEffects.xml"/><Relationship Id="rId9" Type="http://schemas.openxmlformats.org/officeDocument/2006/relationships/footer" Target="footer1.xm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DC58EB-93BE-44C2-B9F2-7B3A03771618}" type="doc">
      <dgm:prSet loTypeId="urn:microsoft.com/office/officeart/2005/8/layout/matrix1" loCatId="matrix" qsTypeId="urn:microsoft.com/office/officeart/2005/8/quickstyle/simple1" qsCatId="simple" csTypeId="urn:microsoft.com/office/officeart/2005/8/colors/accent1_2" csCatId="accent1" phldr="1"/>
      <dgm:spPr/>
      <dgm:t>
        <a:bodyPr/>
        <a:lstStyle/>
        <a:p>
          <a:endParaRPr lang="ru-RU"/>
        </a:p>
      </dgm:t>
    </dgm:pt>
    <dgm:pt modelId="{7AE580A3-AE01-4546-9448-640FBABCAD5F}">
      <dgm:prSet phldrT="[Текст]" custT="1"/>
      <dgm:spPr>
        <a:xfrm>
          <a:off x="836526" y="636413"/>
          <a:ext cx="1872226" cy="924107"/>
        </a:xfrm>
        <a:solidFill>
          <a:srgbClr val="4F81BD">
            <a:tint val="6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Подходы к формированию понятия "............................"</a:t>
          </a:r>
        </a:p>
      </dgm:t>
    </dgm:pt>
    <dgm:pt modelId="{DE261839-F503-4117-9077-868E11DB95EC}" type="parTrans" cxnId="{557BD21E-A876-40D4-8F5A-30B3C32544DF}">
      <dgm:prSet/>
      <dgm:spPr/>
      <dgm:t>
        <a:bodyPr/>
        <a:lstStyle/>
        <a:p>
          <a:endParaRPr lang="ru-RU" sz="1400">
            <a:latin typeface="Times New Roman" panose="02020603050405020304" pitchFamily="18" charset="0"/>
            <a:cs typeface="Times New Roman" panose="02020603050405020304" pitchFamily="18" charset="0"/>
          </a:endParaRPr>
        </a:p>
      </dgm:t>
    </dgm:pt>
    <dgm:pt modelId="{72D946B1-8332-4775-993B-D490E44CA3B7}" type="sibTrans" cxnId="{557BD21E-A876-40D4-8F5A-30B3C32544DF}">
      <dgm:prSet/>
      <dgm:spPr/>
      <dgm:t>
        <a:bodyPr/>
        <a:lstStyle/>
        <a:p>
          <a:endParaRPr lang="ru-RU" sz="1400">
            <a:latin typeface="Times New Roman" panose="02020603050405020304" pitchFamily="18" charset="0"/>
            <a:cs typeface="Times New Roman" panose="02020603050405020304" pitchFamily="18" charset="0"/>
          </a:endParaRPr>
        </a:p>
      </dgm:t>
    </dgm:pt>
    <dgm:pt modelId="{37A4D2B1-165A-441D-A0D0-0958B918E0A0}">
      <dgm:prSet phldrT="[Текст]" custT="1"/>
      <dgm:spPr>
        <a:xfrm rot="16200000">
          <a:off x="337085" y="-337085"/>
          <a:ext cx="1098467" cy="177263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ru-RU" sz="1400">
            <a:solidFill>
              <a:sysClr val="window" lastClr="FFFFFF"/>
            </a:solidFill>
            <a:latin typeface="Times New Roman" panose="02020603050405020304" pitchFamily="18" charset="0"/>
            <a:ea typeface="+mn-ea"/>
            <a:cs typeface="Times New Roman" panose="02020603050405020304" pitchFamily="18" charset="0"/>
          </a:endParaRPr>
        </a:p>
      </dgm:t>
    </dgm:pt>
    <dgm:pt modelId="{36727739-993D-415D-BA1C-02DF1DD4A011}" type="parTrans" cxnId="{013ECEC1-4103-4A75-83E8-9CD650755E7A}">
      <dgm:prSet/>
      <dgm:spPr/>
      <dgm:t>
        <a:bodyPr/>
        <a:lstStyle/>
        <a:p>
          <a:endParaRPr lang="ru-RU" sz="1400">
            <a:latin typeface="Times New Roman" panose="02020603050405020304" pitchFamily="18" charset="0"/>
            <a:cs typeface="Times New Roman" panose="02020603050405020304" pitchFamily="18" charset="0"/>
          </a:endParaRPr>
        </a:p>
      </dgm:t>
    </dgm:pt>
    <dgm:pt modelId="{1CC6C9E4-985D-45D6-AB8F-4A87A74ED9A5}" type="sibTrans" cxnId="{013ECEC1-4103-4A75-83E8-9CD650755E7A}">
      <dgm:prSet/>
      <dgm:spPr/>
      <dgm:t>
        <a:bodyPr/>
        <a:lstStyle/>
        <a:p>
          <a:endParaRPr lang="ru-RU" sz="1400">
            <a:latin typeface="Times New Roman" panose="02020603050405020304" pitchFamily="18" charset="0"/>
            <a:cs typeface="Times New Roman" panose="02020603050405020304" pitchFamily="18" charset="0"/>
          </a:endParaRPr>
        </a:p>
      </dgm:t>
    </dgm:pt>
    <dgm:pt modelId="{F397388A-C4A5-4182-A7D8-DBF7A1173A2C}">
      <dgm:prSet phldrT="[Текст]" custT="1"/>
      <dgm:spPr>
        <a:xfrm>
          <a:off x="1772639" y="0"/>
          <a:ext cx="1772639" cy="1098467"/>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ru-RU" sz="1400">
            <a:solidFill>
              <a:sysClr val="window" lastClr="FFFFFF"/>
            </a:solidFill>
            <a:latin typeface="Times New Roman" panose="02020603050405020304" pitchFamily="18" charset="0"/>
            <a:ea typeface="+mn-ea"/>
            <a:cs typeface="Times New Roman" panose="02020603050405020304" pitchFamily="18" charset="0"/>
          </a:endParaRPr>
        </a:p>
      </dgm:t>
    </dgm:pt>
    <dgm:pt modelId="{8F4BD3FA-488F-4E34-9EFB-938A70268E5B}" type="parTrans" cxnId="{22AE3A32-C12C-4A7F-8E5A-06F07BD13694}">
      <dgm:prSet/>
      <dgm:spPr/>
      <dgm:t>
        <a:bodyPr/>
        <a:lstStyle/>
        <a:p>
          <a:endParaRPr lang="ru-RU" sz="1400">
            <a:latin typeface="Times New Roman" panose="02020603050405020304" pitchFamily="18" charset="0"/>
            <a:cs typeface="Times New Roman" panose="02020603050405020304" pitchFamily="18" charset="0"/>
          </a:endParaRPr>
        </a:p>
      </dgm:t>
    </dgm:pt>
    <dgm:pt modelId="{ADE2AA40-538F-47FE-9B75-0D639DC1B689}" type="sibTrans" cxnId="{22AE3A32-C12C-4A7F-8E5A-06F07BD13694}">
      <dgm:prSet/>
      <dgm:spPr/>
      <dgm:t>
        <a:bodyPr/>
        <a:lstStyle/>
        <a:p>
          <a:endParaRPr lang="ru-RU" sz="1400">
            <a:latin typeface="Times New Roman" panose="02020603050405020304" pitchFamily="18" charset="0"/>
            <a:cs typeface="Times New Roman" panose="02020603050405020304" pitchFamily="18" charset="0"/>
          </a:endParaRPr>
        </a:p>
      </dgm:t>
    </dgm:pt>
    <dgm:pt modelId="{B529E30D-9AF3-4BBA-91A9-0852E468902E}">
      <dgm:prSet phldrT="[Текст]" custT="1"/>
      <dgm:spPr>
        <a:xfrm rot="10800000">
          <a:off x="0" y="1098467"/>
          <a:ext cx="1772639" cy="1098467"/>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ru-RU" sz="1400">
            <a:solidFill>
              <a:sysClr val="window" lastClr="FFFFFF"/>
            </a:solidFill>
            <a:latin typeface="Times New Roman" panose="02020603050405020304" pitchFamily="18" charset="0"/>
            <a:ea typeface="+mn-ea"/>
            <a:cs typeface="Times New Roman" panose="02020603050405020304" pitchFamily="18" charset="0"/>
          </a:endParaRPr>
        </a:p>
      </dgm:t>
    </dgm:pt>
    <dgm:pt modelId="{6F44F546-3D0F-42CA-BB8C-064E580DD402}" type="parTrans" cxnId="{CEBCE1A7-1AD1-4DC2-A34A-30593CBE8246}">
      <dgm:prSet/>
      <dgm:spPr/>
      <dgm:t>
        <a:bodyPr/>
        <a:lstStyle/>
        <a:p>
          <a:endParaRPr lang="ru-RU" sz="1400">
            <a:latin typeface="Times New Roman" panose="02020603050405020304" pitchFamily="18" charset="0"/>
            <a:cs typeface="Times New Roman" panose="02020603050405020304" pitchFamily="18" charset="0"/>
          </a:endParaRPr>
        </a:p>
      </dgm:t>
    </dgm:pt>
    <dgm:pt modelId="{3EF81540-7827-46A4-944B-E100B3A7C6E7}" type="sibTrans" cxnId="{CEBCE1A7-1AD1-4DC2-A34A-30593CBE8246}">
      <dgm:prSet/>
      <dgm:spPr/>
      <dgm:t>
        <a:bodyPr/>
        <a:lstStyle/>
        <a:p>
          <a:endParaRPr lang="ru-RU" sz="1400">
            <a:latin typeface="Times New Roman" panose="02020603050405020304" pitchFamily="18" charset="0"/>
            <a:cs typeface="Times New Roman" panose="02020603050405020304" pitchFamily="18" charset="0"/>
          </a:endParaRPr>
        </a:p>
      </dgm:t>
    </dgm:pt>
    <dgm:pt modelId="{F8EE24E3-A9C2-47B7-A17D-69CBC78B72B7}">
      <dgm:prSet phldrT="[Текст]" custT="1"/>
      <dgm:spPr>
        <a:xfrm rot="5400000">
          <a:off x="2109725" y="761381"/>
          <a:ext cx="1098467" cy="177263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ru-RU" sz="1400">
            <a:solidFill>
              <a:sysClr val="window" lastClr="FFFFFF"/>
            </a:solidFill>
            <a:latin typeface="Times New Roman" panose="02020603050405020304" pitchFamily="18" charset="0"/>
            <a:ea typeface="+mn-ea"/>
            <a:cs typeface="Times New Roman" panose="02020603050405020304" pitchFamily="18" charset="0"/>
          </a:endParaRPr>
        </a:p>
      </dgm:t>
    </dgm:pt>
    <dgm:pt modelId="{62B9017E-5AC9-47E6-9C08-EBA8F3C2942F}" type="parTrans" cxnId="{ACD2BB07-BB4D-4B1A-A6EA-2BE0BF9503A0}">
      <dgm:prSet/>
      <dgm:spPr/>
      <dgm:t>
        <a:bodyPr/>
        <a:lstStyle/>
        <a:p>
          <a:endParaRPr lang="ru-RU" sz="1400">
            <a:latin typeface="Times New Roman" panose="02020603050405020304" pitchFamily="18" charset="0"/>
            <a:cs typeface="Times New Roman" panose="02020603050405020304" pitchFamily="18" charset="0"/>
          </a:endParaRPr>
        </a:p>
      </dgm:t>
    </dgm:pt>
    <dgm:pt modelId="{C79E5C0E-3374-437D-BA93-9A83DE52D1CC}" type="sibTrans" cxnId="{ACD2BB07-BB4D-4B1A-A6EA-2BE0BF9503A0}">
      <dgm:prSet/>
      <dgm:spPr/>
      <dgm:t>
        <a:bodyPr/>
        <a:lstStyle/>
        <a:p>
          <a:endParaRPr lang="ru-RU" sz="1400">
            <a:latin typeface="Times New Roman" panose="02020603050405020304" pitchFamily="18" charset="0"/>
            <a:cs typeface="Times New Roman" panose="02020603050405020304" pitchFamily="18" charset="0"/>
          </a:endParaRPr>
        </a:p>
      </dgm:t>
    </dgm:pt>
    <dgm:pt modelId="{12ED78A0-1A1E-435F-A24D-CC96303EF5DD}" type="pres">
      <dgm:prSet presAssocID="{44DC58EB-93BE-44C2-B9F2-7B3A03771618}" presName="diagram" presStyleCnt="0">
        <dgm:presLayoutVars>
          <dgm:chMax val="1"/>
          <dgm:dir/>
          <dgm:animLvl val="ctr"/>
          <dgm:resizeHandles val="exact"/>
        </dgm:presLayoutVars>
      </dgm:prSet>
      <dgm:spPr/>
      <dgm:t>
        <a:bodyPr/>
        <a:lstStyle/>
        <a:p>
          <a:endParaRPr lang="ru-RU"/>
        </a:p>
      </dgm:t>
    </dgm:pt>
    <dgm:pt modelId="{CF1919FC-3B75-4070-9396-BA9F3759BEB0}" type="pres">
      <dgm:prSet presAssocID="{44DC58EB-93BE-44C2-B9F2-7B3A03771618}" presName="matrix" presStyleCnt="0"/>
      <dgm:spPr/>
    </dgm:pt>
    <dgm:pt modelId="{52E5215A-1E67-42F9-9FE0-30AAF8496FAD}" type="pres">
      <dgm:prSet presAssocID="{44DC58EB-93BE-44C2-B9F2-7B3A03771618}" presName="tile1" presStyleLbl="node1" presStyleIdx="0" presStyleCnt="4"/>
      <dgm:spPr>
        <a:prstGeom prst="round1Rect">
          <a:avLst/>
        </a:prstGeom>
      </dgm:spPr>
      <dgm:t>
        <a:bodyPr/>
        <a:lstStyle/>
        <a:p>
          <a:endParaRPr lang="ru-RU"/>
        </a:p>
      </dgm:t>
    </dgm:pt>
    <dgm:pt modelId="{22822EA7-3ADC-41CA-84BF-C34D33EBD652}" type="pres">
      <dgm:prSet presAssocID="{44DC58EB-93BE-44C2-B9F2-7B3A03771618}" presName="tile1text" presStyleLbl="node1" presStyleIdx="0" presStyleCnt="4">
        <dgm:presLayoutVars>
          <dgm:chMax val="0"/>
          <dgm:chPref val="0"/>
          <dgm:bulletEnabled val="1"/>
        </dgm:presLayoutVars>
      </dgm:prSet>
      <dgm:spPr/>
      <dgm:t>
        <a:bodyPr/>
        <a:lstStyle/>
        <a:p>
          <a:endParaRPr lang="ru-RU"/>
        </a:p>
      </dgm:t>
    </dgm:pt>
    <dgm:pt modelId="{E0C64752-3CA3-4B9C-BDC9-7CB8762E6B3A}" type="pres">
      <dgm:prSet presAssocID="{44DC58EB-93BE-44C2-B9F2-7B3A03771618}" presName="tile2" presStyleLbl="node1" presStyleIdx="1" presStyleCnt="4"/>
      <dgm:spPr>
        <a:prstGeom prst="round1Rect">
          <a:avLst/>
        </a:prstGeom>
      </dgm:spPr>
      <dgm:t>
        <a:bodyPr/>
        <a:lstStyle/>
        <a:p>
          <a:endParaRPr lang="ru-RU"/>
        </a:p>
      </dgm:t>
    </dgm:pt>
    <dgm:pt modelId="{793831AC-38F5-4D0C-9359-413CD7DC0FCD}" type="pres">
      <dgm:prSet presAssocID="{44DC58EB-93BE-44C2-B9F2-7B3A03771618}" presName="tile2text" presStyleLbl="node1" presStyleIdx="1" presStyleCnt="4">
        <dgm:presLayoutVars>
          <dgm:chMax val="0"/>
          <dgm:chPref val="0"/>
          <dgm:bulletEnabled val="1"/>
        </dgm:presLayoutVars>
      </dgm:prSet>
      <dgm:spPr/>
      <dgm:t>
        <a:bodyPr/>
        <a:lstStyle/>
        <a:p>
          <a:endParaRPr lang="ru-RU"/>
        </a:p>
      </dgm:t>
    </dgm:pt>
    <dgm:pt modelId="{D9EB3C45-D04B-4D58-B780-802B00C9C50A}" type="pres">
      <dgm:prSet presAssocID="{44DC58EB-93BE-44C2-B9F2-7B3A03771618}" presName="tile3" presStyleLbl="node1" presStyleIdx="2" presStyleCnt="4"/>
      <dgm:spPr>
        <a:prstGeom prst="round1Rect">
          <a:avLst/>
        </a:prstGeom>
      </dgm:spPr>
      <dgm:t>
        <a:bodyPr/>
        <a:lstStyle/>
        <a:p>
          <a:endParaRPr lang="ru-RU"/>
        </a:p>
      </dgm:t>
    </dgm:pt>
    <dgm:pt modelId="{5A8D4201-9154-40BF-8718-2C602E44130A}" type="pres">
      <dgm:prSet presAssocID="{44DC58EB-93BE-44C2-B9F2-7B3A03771618}" presName="tile3text" presStyleLbl="node1" presStyleIdx="2" presStyleCnt="4">
        <dgm:presLayoutVars>
          <dgm:chMax val="0"/>
          <dgm:chPref val="0"/>
          <dgm:bulletEnabled val="1"/>
        </dgm:presLayoutVars>
      </dgm:prSet>
      <dgm:spPr/>
      <dgm:t>
        <a:bodyPr/>
        <a:lstStyle/>
        <a:p>
          <a:endParaRPr lang="ru-RU"/>
        </a:p>
      </dgm:t>
    </dgm:pt>
    <dgm:pt modelId="{CBBDED40-224C-4372-8935-3EEAAFF50DA2}" type="pres">
      <dgm:prSet presAssocID="{44DC58EB-93BE-44C2-B9F2-7B3A03771618}" presName="tile4" presStyleLbl="node1" presStyleIdx="3" presStyleCnt="4"/>
      <dgm:spPr>
        <a:prstGeom prst="round1Rect">
          <a:avLst/>
        </a:prstGeom>
      </dgm:spPr>
      <dgm:t>
        <a:bodyPr/>
        <a:lstStyle/>
        <a:p>
          <a:endParaRPr lang="ru-RU"/>
        </a:p>
      </dgm:t>
    </dgm:pt>
    <dgm:pt modelId="{94FDEBF8-B612-4C68-81B0-4F8D78792863}" type="pres">
      <dgm:prSet presAssocID="{44DC58EB-93BE-44C2-B9F2-7B3A03771618}" presName="tile4text" presStyleLbl="node1" presStyleIdx="3" presStyleCnt="4">
        <dgm:presLayoutVars>
          <dgm:chMax val="0"/>
          <dgm:chPref val="0"/>
          <dgm:bulletEnabled val="1"/>
        </dgm:presLayoutVars>
      </dgm:prSet>
      <dgm:spPr/>
      <dgm:t>
        <a:bodyPr/>
        <a:lstStyle/>
        <a:p>
          <a:endParaRPr lang="ru-RU"/>
        </a:p>
      </dgm:t>
    </dgm:pt>
    <dgm:pt modelId="{529E7B84-3D2A-4268-A6E9-FA5EF89D26D2}" type="pres">
      <dgm:prSet presAssocID="{44DC58EB-93BE-44C2-B9F2-7B3A03771618}" presName="centerTile" presStyleLbl="fgShp" presStyleIdx="0" presStyleCnt="1" custScaleX="176030" custScaleY="168254">
        <dgm:presLayoutVars>
          <dgm:chMax val="0"/>
          <dgm:chPref val="0"/>
        </dgm:presLayoutVars>
      </dgm:prSet>
      <dgm:spPr>
        <a:prstGeom prst="roundRect">
          <a:avLst/>
        </a:prstGeom>
      </dgm:spPr>
      <dgm:t>
        <a:bodyPr/>
        <a:lstStyle/>
        <a:p>
          <a:endParaRPr lang="ru-RU"/>
        </a:p>
      </dgm:t>
    </dgm:pt>
  </dgm:ptLst>
  <dgm:cxnLst>
    <dgm:cxn modelId="{ACD2BB07-BB4D-4B1A-A6EA-2BE0BF9503A0}" srcId="{7AE580A3-AE01-4546-9448-640FBABCAD5F}" destId="{F8EE24E3-A9C2-47B7-A17D-69CBC78B72B7}" srcOrd="3" destOrd="0" parTransId="{62B9017E-5AC9-47E6-9C08-EBA8F3C2942F}" sibTransId="{C79E5C0E-3374-437D-BA93-9A83DE52D1CC}"/>
    <dgm:cxn modelId="{36507960-43D8-40EF-B820-E5500862AEBC}" type="presOf" srcId="{44DC58EB-93BE-44C2-B9F2-7B3A03771618}" destId="{12ED78A0-1A1E-435F-A24D-CC96303EF5DD}" srcOrd="0" destOrd="0" presId="urn:microsoft.com/office/officeart/2005/8/layout/matrix1"/>
    <dgm:cxn modelId="{04AEB1CF-9BD2-46FA-A4FD-390C9D6F0B6C}" type="presOf" srcId="{F8EE24E3-A9C2-47B7-A17D-69CBC78B72B7}" destId="{CBBDED40-224C-4372-8935-3EEAAFF50DA2}" srcOrd="0" destOrd="0" presId="urn:microsoft.com/office/officeart/2005/8/layout/matrix1"/>
    <dgm:cxn modelId="{1E1812E1-E7B0-4E74-923E-B7E03EC0E983}" type="presOf" srcId="{F397388A-C4A5-4182-A7D8-DBF7A1173A2C}" destId="{793831AC-38F5-4D0C-9359-413CD7DC0FCD}" srcOrd="1" destOrd="0" presId="urn:microsoft.com/office/officeart/2005/8/layout/matrix1"/>
    <dgm:cxn modelId="{8E585D1D-F829-489D-87DB-DE4D8B2E50EC}" type="presOf" srcId="{37A4D2B1-165A-441D-A0D0-0958B918E0A0}" destId="{52E5215A-1E67-42F9-9FE0-30AAF8496FAD}" srcOrd="0" destOrd="0" presId="urn:microsoft.com/office/officeart/2005/8/layout/matrix1"/>
    <dgm:cxn modelId="{0DFEFB72-6513-46CE-883C-F05E065F167A}" type="presOf" srcId="{F397388A-C4A5-4182-A7D8-DBF7A1173A2C}" destId="{E0C64752-3CA3-4B9C-BDC9-7CB8762E6B3A}" srcOrd="0" destOrd="0" presId="urn:microsoft.com/office/officeart/2005/8/layout/matrix1"/>
    <dgm:cxn modelId="{950E0F65-0297-4AD0-B2BD-0457A66A3957}" type="presOf" srcId="{B529E30D-9AF3-4BBA-91A9-0852E468902E}" destId="{D9EB3C45-D04B-4D58-B780-802B00C9C50A}" srcOrd="0" destOrd="0" presId="urn:microsoft.com/office/officeart/2005/8/layout/matrix1"/>
    <dgm:cxn modelId="{22AE3A32-C12C-4A7F-8E5A-06F07BD13694}" srcId="{7AE580A3-AE01-4546-9448-640FBABCAD5F}" destId="{F397388A-C4A5-4182-A7D8-DBF7A1173A2C}" srcOrd="1" destOrd="0" parTransId="{8F4BD3FA-488F-4E34-9EFB-938A70268E5B}" sibTransId="{ADE2AA40-538F-47FE-9B75-0D639DC1B689}"/>
    <dgm:cxn modelId="{664E38CC-B302-4DF4-AFC8-4C3727B51104}" type="presOf" srcId="{37A4D2B1-165A-441D-A0D0-0958B918E0A0}" destId="{22822EA7-3ADC-41CA-84BF-C34D33EBD652}" srcOrd="1" destOrd="0" presId="urn:microsoft.com/office/officeart/2005/8/layout/matrix1"/>
    <dgm:cxn modelId="{013ECEC1-4103-4A75-83E8-9CD650755E7A}" srcId="{7AE580A3-AE01-4546-9448-640FBABCAD5F}" destId="{37A4D2B1-165A-441D-A0D0-0958B918E0A0}" srcOrd="0" destOrd="0" parTransId="{36727739-993D-415D-BA1C-02DF1DD4A011}" sibTransId="{1CC6C9E4-985D-45D6-AB8F-4A87A74ED9A5}"/>
    <dgm:cxn modelId="{4297C174-CDAB-4BF9-8C1A-D2363C59BB7B}" type="presOf" srcId="{B529E30D-9AF3-4BBA-91A9-0852E468902E}" destId="{5A8D4201-9154-40BF-8718-2C602E44130A}" srcOrd="1" destOrd="0" presId="urn:microsoft.com/office/officeart/2005/8/layout/matrix1"/>
    <dgm:cxn modelId="{557BD21E-A876-40D4-8F5A-30B3C32544DF}" srcId="{44DC58EB-93BE-44C2-B9F2-7B3A03771618}" destId="{7AE580A3-AE01-4546-9448-640FBABCAD5F}" srcOrd="0" destOrd="0" parTransId="{DE261839-F503-4117-9077-868E11DB95EC}" sibTransId="{72D946B1-8332-4775-993B-D490E44CA3B7}"/>
    <dgm:cxn modelId="{CEBCE1A7-1AD1-4DC2-A34A-30593CBE8246}" srcId="{7AE580A3-AE01-4546-9448-640FBABCAD5F}" destId="{B529E30D-9AF3-4BBA-91A9-0852E468902E}" srcOrd="2" destOrd="0" parTransId="{6F44F546-3D0F-42CA-BB8C-064E580DD402}" sibTransId="{3EF81540-7827-46A4-944B-E100B3A7C6E7}"/>
    <dgm:cxn modelId="{5408F6AB-4375-4533-A3E7-EC9B4E93079F}" type="presOf" srcId="{F8EE24E3-A9C2-47B7-A17D-69CBC78B72B7}" destId="{94FDEBF8-B612-4C68-81B0-4F8D78792863}" srcOrd="1" destOrd="0" presId="urn:microsoft.com/office/officeart/2005/8/layout/matrix1"/>
    <dgm:cxn modelId="{6D272408-9811-4AFF-AAD4-39C5E06AF585}" type="presOf" srcId="{7AE580A3-AE01-4546-9448-640FBABCAD5F}" destId="{529E7B84-3D2A-4268-A6E9-FA5EF89D26D2}" srcOrd="0" destOrd="0" presId="urn:microsoft.com/office/officeart/2005/8/layout/matrix1"/>
    <dgm:cxn modelId="{48BA1334-9DFC-4166-B262-610EAD1193C3}" type="presParOf" srcId="{12ED78A0-1A1E-435F-A24D-CC96303EF5DD}" destId="{CF1919FC-3B75-4070-9396-BA9F3759BEB0}" srcOrd="0" destOrd="0" presId="urn:microsoft.com/office/officeart/2005/8/layout/matrix1"/>
    <dgm:cxn modelId="{956D6422-2AA3-4239-BF92-3D12B8065225}" type="presParOf" srcId="{CF1919FC-3B75-4070-9396-BA9F3759BEB0}" destId="{52E5215A-1E67-42F9-9FE0-30AAF8496FAD}" srcOrd="0" destOrd="0" presId="urn:microsoft.com/office/officeart/2005/8/layout/matrix1"/>
    <dgm:cxn modelId="{B495831A-06CA-48B8-9509-BA8668AF8DAB}" type="presParOf" srcId="{CF1919FC-3B75-4070-9396-BA9F3759BEB0}" destId="{22822EA7-3ADC-41CA-84BF-C34D33EBD652}" srcOrd="1" destOrd="0" presId="urn:microsoft.com/office/officeart/2005/8/layout/matrix1"/>
    <dgm:cxn modelId="{1BEF6CDB-FEE7-433D-B96B-0CA7B53EB9AA}" type="presParOf" srcId="{CF1919FC-3B75-4070-9396-BA9F3759BEB0}" destId="{E0C64752-3CA3-4B9C-BDC9-7CB8762E6B3A}" srcOrd="2" destOrd="0" presId="urn:microsoft.com/office/officeart/2005/8/layout/matrix1"/>
    <dgm:cxn modelId="{82D20AB8-E2AF-4B9E-B04D-11E64A937B4F}" type="presParOf" srcId="{CF1919FC-3B75-4070-9396-BA9F3759BEB0}" destId="{793831AC-38F5-4D0C-9359-413CD7DC0FCD}" srcOrd="3" destOrd="0" presId="urn:microsoft.com/office/officeart/2005/8/layout/matrix1"/>
    <dgm:cxn modelId="{D85D4A65-2EEB-4536-AE2E-DA75FBB97D88}" type="presParOf" srcId="{CF1919FC-3B75-4070-9396-BA9F3759BEB0}" destId="{D9EB3C45-D04B-4D58-B780-802B00C9C50A}" srcOrd="4" destOrd="0" presId="urn:microsoft.com/office/officeart/2005/8/layout/matrix1"/>
    <dgm:cxn modelId="{BF16C25E-CA21-429A-B071-369EC665A4F5}" type="presParOf" srcId="{CF1919FC-3B75-4070-9396-BA9F3759BEB0}" destId="{5A8D4201-9154-40BF-8718-2C602E44130A}" srcOrd="5" destOrd="0" presId="urn:microsoft.com/office/officeart/2005/8/layout/matrix1"/>
    <dgm:cxn modelId="{EA3F6A79-1D73-419C-BE56-1CA50EDF59FD}" type="presParOf" srcId="{CF1919FC-3B75-4070-9396-BA9F3759BEB0}" destId="{CBBDED40-224C-4372-8935-3EEAAFF50DA2}" srcOrd="6" destOrd="0" presId="urn:microsoft.com/office/officeart/2005/8/layout/matrix1"/>
    <dgm:cxn modelId="{FAD44E0E-B932-4E78-B435-F53D8096BA11}" type="presParOf" srcId="{CF1919FC-3B75-4070-9396-BA9F3759BEB0}" destId="{94FDEBF8-B612-4C68-81B0-4F8D78792863}" srcOrd="7" destOrd="0" presId="urn:microsoft.com/office/officeart/2005/8/layout/matrix1"/>
    <dgm:cxn modelId="{8EE5BB10-FB64-451A-A4CF-440254DC7C01}" type="presParOf" srcId="{12ED78A0-1A1E-435F-A24D-CC96303EF5DD}" destId="{529E7B84-3D2A-4268-A6E9-FA5EF89D26D2}" srcOrd="1" destOrd="0" presId="urn:microsoft.com/office/officeart/2005/8/layout/matrix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2E5215A-1E67-42F9-9FE0-30AAF8496FAD}">
      <dsp:nvSpPr>
        <dsp:cNvPr id="0" name=""/>
        <dsp:cNvSpPr/>
      </dsp:nvSpPr>
      <dsp:spPr>
        <a:xfrm rot="16200000">
          <a:off x="337085" y="-337085"/>
          <a:ext cx="1098467" cy="1772639"/>
        </a:xfrm>
        <a:prstGeom prst="round1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endParaRPr lang="ru-RU" sz="1400" kern="1200">
            <a:solidFill>
              <a:sysClr val="window" lastClr="FFFFFF"/>
            </a:solidFill>
            <a:latin typeface="Times New Roman" panose="02020603050405020304" pitchFamily="18" charset="0"/>
            <a:ea typeface="+mn-ea"/>
            <a:cs typeface="Times New Roman" panose="02020603050405020304" pitchFamily="18" charset="0"/>
          </a:endParaRPr>
        </a:p>
      </dsp:txBody>
      <dsp:txXfrm rot="5400000">
        <a:off x="0" y="0"/>
        <a:ext cx="1772639" cy="823850"/>
      </dsp:txXfrm>
    </dsp:sp>
    <dsp:sp modelId="{E0C64752-3CA3-4B9C-BDC9-7CB8762E6B3A}">
      <dsp:nvSpPr>
        <dsp:cNvPr id="0" name=""/>
        <dsp:cNvSpPr/>
      </dsp:nvSpPr>
      <dsp:spPr>
        <a:xfrm>
          <a:off x="1772639" y="0"/>
          <a:ext cx="1772639" cy="1098467"/>
        </a:xfrm>
        <a:prstGeom prst="round1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endParaRPr lang="ru-RU" sz="1400" kern="1200">
            <a:solidFill>
              <a:sysClr val="window" lastClr="FFFFFF"/>
            </a:solidFill>
            <a:latin typeface="Times New Roman" panose="02020603050405020304" pitchFamily="18" charset="0"/>
            <a:ea typeface="+mn-ea"/>
            <a:cs typeface="Times New Roman" panose="02020603050405020304" pitchFamily="18" charset="0"/>
          </a:endParaRPr>
        </a:p>
      </dsp:txBody>
      <dsp:txXfrm>
        <a:off x="1772639" y="0"/>
        <a:ext cx="1772639" cy="823850"/>
      </dsp:txXfrm>
    </dsp:sp>
    <dsp:sp modelId="{D9EB3C45-D04B-4D58-B780-802B00C9C50A}">
      <dsp:nvSpPr>
        <dsp:cNvPr id="0" name=""/>
        <dsp:cNvSpPr/>
      </dsp:nvSpPr>
      <dsp:spPr>
        <a:xfrm rot="10800000">
          <a:off x="0" y="1098467"/>
          <a:ext cx="1772639" cy="1098467"/>
        </a:xfrm>
        <a:prstGeom prst="round1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endParaRPr lang="ru-RU" sz="1400" kern="1200">
            <a:solidFill>
              <a:sysClr val="window" lastClr="FFFFFF"/>
            </a:solidFill>
            <a:latin typeface="Times New Roman" panose="02020603050405020304" pitchFamily="18" charset="0"/>
            <a:ea typeface="+mn-ea"/>
            <a:cs typeface="Times New Roman" panose="02020603050405020304" pitchFamily="18" charset="0"/>
          </a:endParaRPr>
        </a:p>
      </dsp:txBody>
      <dsp:txXfrm rot="10800000">
        <a:off x="0" y="1373084"/>
        <a:ext cx="1772639" cy="823850"/>
      </dsp:txXfrm>
    </dsp:sp>
    <dsp:sp modelId="{CBBDED40-224C-4372-8935-3EEAAFF50DA2}">
      <dsp:nvSpPr>
        <dsp:cNvPr id="0" name=""/>
        <dsp:cNvSpPr/>
      </dsp:nvSpPr>
      <dsp:spPr>
        <a:xfrm rot="5400000">
          <a:off x="2109725" y="761381"/>
          <a:ext cx="1098467" cy="1772639"/>
        </a:xfrm>
        <a:prstGeom prst="round1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endParaRPr lang="ru-RU" sz="1400" kern="1200">
            <a:solidFill>
              <a:sysClr val="window" lastClr="FFFFFF"/>
            </a:solidFill>
            <a:latin typeface="Times New Roman" panose="02020603050405020304" pitchFamily="18" charset="0"/>
            <a:ea typeface="+mn-ea"/>
            <a:cs typeface="Times New Roman" panose="02020603050405020304" pitchFamily="18" charset="0"/>
          </a:endParaRPr>
        </a:p>
      </dsp:txBody>
      <dsp:txXfrm rot="-5400000">
        <a:off x="1772639" y="1373083"/>
        <a:ext cx="1772639" cy="823850"/>
      </dsp:txXfrm>
    </dsp:sp>
    <dsp:sp modelId="{529E7B84-3D2A-4268-A6E9-FA5EF89D26D2}">
      <dsp:nvSpPr>
        <dsp:cNvPr id="0" name=""/>
        <dsp:cNvSpPr/>
      </dsp:nvSpPr>
      <dsp:spPr>
        <a:xfrm>
          <a:off x="836526" y="636413"/>
          <a:ext cx="1872226" cy="924107"/>
        </a:xfrm>
        <a:prstGeom prst="roundRect">
          <a:avLst/>
        </a:prstGeom>
        <a:solidFill>
          <a:srgbClr val="4F81BD">
            <a:tint val="6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Подходы к формированию понятия "............................"</a:t>
          </a:r>
        </a:p>
      </dsp:txBody>
      <dsp:txXfrm>
        <a:off x="881637" y="681524"/>
        <a:ext cx="1782004" cy="833885"/>
      </dsp:txXfrm>
    </dsp:sp>
  </dsp:spTree>
</dsp:drawing>
</file>

<file path=word/diagrams/layout1.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F276EA-C6E8-4913-B487-D59587636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Pages>
  <Words>231</Words>
  <Characters>1319</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dom</cp:lastModifiedBy>
  <cp:revision>11</cp:revision>
  <cp:lastPrinted>2020-06-02T09:36:00Z</cp:lastPrinted>
  <dcterms:created xsi:type="dcterms:W3CDTF">2020-07-05T11:44:00Z</dcterms:created>
  <dcterms:modified xsi:type="dcterms:W3CDTF">2023-09-21T17:14:00Z</dcterms:modified>
</cp:coreProperties>
</file>